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110" w:type="dxa"/>
        <w:jc w:val="center"/>
        <w:tblLayout w:type="fixed"/>
        <w:tblLook w:val="0000" w:firstRow="0" w:lastRow="0" w:firstColumn="0" w:lastColumn="0" w:noHBand="0" w:noVBand="0"/>
      </w:tblPr>
      <w:tblGrid>
        <w:gridCol w:w="5430"/>
        <w:gridCol w:w="4680"/>
      </w:tblGrid>
      <w:tr w:rsidR="002906D7" w:rsidTr="007A5D3E">
        <w:trPr>
          <w:jc w:val="center"/>
        </w:trPr>
        <w:tc>
          <w:tcPr>
            <w:tcW w:w="5430" w:type="dxa"/>
          </w:tcPr>
          <w:p w:rsidR="002906D7" w:rsidRDefault="002906D7">
            <w:pPr>
              <w:jc w:val="center"/>
              <w:rPr>
                <w:b/>
              </w:rPr>
            </w:pPr>
          </w:p>
        </w:tc>
        <w:tc>
          <w:tcPr>
            <w:tcW w:w="4680" w:type="dxa"/>
          </w:tcPr>
          <w:p w:rsidR="00022949" w:rsidRDefault="00815C3E" w:rsidP="008248C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Приложение к постановлению администрации </w:t>
            </w:r>
            <w:r w:rsidR="00DA67F7">
              <w:rPr>
                <w:b/>
              </w:rPr>
              <w:t xml:space="preserve">Подгоренского муниципального района </w:t>
            </w:r>
          </w:p>
          <w:p w:rsidR="002906D7" w:rsidRPr="006B7418" w:rsidRDefault="00B366CF" w:rsidP="002413DB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о</w:t>
            </w:r>
            <w:r w:rsidR="00DA67F7" w:rsidRPr="006B7418">
              <w:rPr>
                <w:b/>
                <w:u w:val="single"/>
              </w:rPr>
              <w:t>т</w:t>
            </w:r>
            <w:r>
              <w:rPr>
                <w:b/>
                <w:u w:val="single"/>
              </w:rPr>
              <w:t xml:space="preserve"> </w:t>
            </w:r>
            <w:r w:rsidR="002413DB">
              <w:rPr>
                <w:b/>
                <w:u w:val="single"/>
              </w:rPr>
              <w:t xml:space="preserve">                       </w:t>
            </w:r>
            <w:r w:rsidR="00506588">
              <w:rPr>
                <w:b/>
                <w:u w:val="single"/>
              </w:rPr>
              <w:t>20</w:t>
            </w:r>
            <w:r w:rsidR="00B81889">
              <w:rPr>
                <w:b/>
                <w:u w:val="single"/>
              </w:rPr>
              <w:t>2</w:t>
            </w:r>
            <w:r w:rsidR="002413DB">
              <w:rPr>
                <w:b/>
                <w:u w:val="single"/>
              </w:rPr>
              <w:t>3</w:t>
            </w:r>
            <w:r w:rsidR="007A5D3E">
              <w:rPr>
                <w:b/>
                <w:u w:val="single"/>
              </w:rPr>
              <w:t xml:space="preserve"> </w:t>
            </w:r>
            <w:r w:rsidR="00506588">
              <w:rPr>
                <w:b/>
                <w:u w:val="single"/>
              </w:rPr>
              <w:t>года</w:t>
            </w:r>
            <w:r w:rsidR="004C1DF1">
              <w:rPr>
                <w:b/>
                <w:u w:val="single"/>
              </w:rPr>
              <w:t xml:space="preserve"> </w:t>
            </w:r>
            <w:r w:rsidR="00DA67F7" w:rsidRPr="006B7418">
              <w:rPr>
                <w:b/>
                <w:u w:val="single"/>
              </w:rPr>
              <w:t>№</w:t>
            </w:r>
            <w:r w:rsidR="004841E0">
              <w:rPr>
                <w:b/>
                <w:u w:val="single"/>
              </w:rPr>
              <w:t xml:space="preserve"> </w:t>
            </w:r>
            <w:r w:rsidR="002413DB">
              <w:rPr>
                <w:b/>
                <w:u w:val="single"/>
              </w:rPr>
              <w:t xml:space="preserve">      </w:t>
            </w:r>
          </w:p>
        </w:tc>
      </w:tr>
    </w:tbl>
    <w:p w:rsidR="002906D7" w:rsidRDefault="002906D7">
      <w:pPr>
        <w:pStyle w:val="a7"/>
        <w:ind w:left="4820"/>
      </w:pPr>
    </w:p>
    <w:p w:rsidR="002906D7" w:rsidRDefault="002906D7"/>
    <w:p w:rsidR="002906D7" w:rsidRDefault="002906D7"/>
    <w:p w:rsidR="002906D7" w:rsidRDefault="002906D7"/>
    <w:p w:rsidR="002906D7" w:rsidRDefault="002906D7"/>
    <w:p w:rsidR="002906D7" w:rsidRDefault="002906D7"/>
    <w:p w:rsidR="002906D7" w:rsidRDefault="002906D7"/>
    <w:p w:rsidR="002906D7" w:rsidRDefault="002906D7"/>
    <w:p w:rsidR="002906D7" w:rsidRDefault="00EB51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МУНИЦИПАЛЬНАЯ </w:t>
      </w:r>
      <w:r w:rsidR="002906D7">
        <w:rPr>
          <w:b/>
          <w:sz w:val="36"/>
          <w:szCs w:val="36"/>
        </w:rPr>
        <w:t>ПРОГРАММА</w:t>
      </w:r>
    </w:p>
    <w:p w:rsidR="00EB51C5" w:rsidRDefault="00EB51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Подгоренского </w:t>
      </w:r>
      <w:r w:rsidR="006F40CA">
        <w:rPr>
          <w:b/>
          <w:sz w:val="36"/>
          <w:szCs w:val="36"/>
        </w:rPr>
        <w:t xml:space="preserve">муниципального </w:t>
      </w:r>
      <w:r>
        <w:rPr>
          <w:b/>
          <w:sz w:val="36"/>
          <w:szCs w:val="36"/>
        </w:rPr>
        <w:t>района</w:t>
      </w:r>
    </w:p>
    <w:p w:rsidR="002906D7" w:rsidRDefault="00EB51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«Развитие экономики района</w:t>
      </w:r>
      <w:r w:rsidR="00AC1CA8">
        <w:rPr>
          <w:b/>
          <w:sz w:val="36"/>
          <w:szCs w:val="36"/>
        </w:rPr>
        <w:t>»</w:t>
      </w:r>
      <w:r>
        <w:rPr>
          <w:b/>
          <w:sz w:val="36"/>
          <w:szCs w:val="36"/>
        </w:rPr>
        <w:t xml:space="preserve"> на 20</w:t>
      </w:r>
      <w:r w:rsidR="00A727B5">
        <w:rPr>
          <w:b/>
          <w:sz w:val="36"/>
          <w:szCs w:val="36"/>
        </w:rPr>
        <w:t>19</w:t>
      </w:r>
      <w:r>
        <w:rPr>
          <w:b/>
          <w:sz w:val="36"/>
          <w:szCs w:val="36"/>
        </w:rPr>
        <w:t>-20</w:t>
      </w:r>
      <w:r w:rsidR="00B01AAD">
        <w:rPr>
          <w:b/>
          <w:sz w:val="36"/>
          <w:szCs w:val="36"/>
        </w:rPr>
        <w:t>2</w:t>
      </w:r>
      <w:r w:rsidR="0064448B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гг.</w:t>
      </w: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EB51C5" w:rsidRDefault="00EB51C5">
      <w:pPr>
        <w:jc w:val="center"/>
        <w:rPr>
          <w:b/>
        </w:rPr>
      </w:pPr>
    </w:p>
    <w:p w:rsidR="008248C1" w:rsidRDefault="008248C1">
      <w:pPr>
        <w:jc w:val="center"/>
        <w:rPr>
          <w:b/>
        </w:rPr>
      </w:pPr>
    </w:p>
    <w:p w:rsidR="00EB51C5" w:rsidRDefault="00EB51C5">
      <w:pPr>
        <w:jc w:val="center"/>
        <w:rPr>
          <w:b/>
        </w:rPr>
      </w:pPr>
    </w:p>
    <w:p w:rsidR="00EB51C5" w:rsidRDefault="00EB51C5">
      <w:pPr>
        <w:jc w:val="center"/>
        <w:rPr>
          <w:b/>
        </w:rPr>
      </w:pPr>
    </w:p>
    <w:p w:rsidR="00EB51C5" w:rsidRDefault="00EB51C5">
      <w:pPr>
        <w:jc w:val="center"/>
        <w:rPr>
          <w:b/>
        </w:rPr>
      </w:pPr>
    </w:p>
    <w:p w:rsidR="00EB51C5" w:rsidRDefault="00EB51C5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7F67B2" w:rsidRDefault="007F67B2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</w:pPr>
    </w:p>
    <w:p w:rsidR="002906D7" w:rsidRDefault="002906D7">
      <w:pPr>
        <w:jc w:val="center"/>
        <w:rPr>
          <w:b/>
        </w:rPr>
        <w:sectPr w:rsidR="002906D7" w:rsidSect="00AF3391">
          <w:footnotePr>
            <w:pos w:val="beneathText"/>
          </w:footnotePr>
          <w:pgSz w:w="11905" w:h="16837"/>
          <w:pgMar w:top="1134" w:right="850" w:bottom="1134" w:left="1701" w:header="720" w:footer="720" w:gutter="0"/>
          <w:pgNumType w:start="2"/>
          <w:cols w:space="720"/>
          <w:docGrid w:linePitch="360"/>
        </w:sectPr>
      </w:pPr>
      <w:r>
        <w:rPr>
          <w:b/>
        </w:rPr>
        <w:t>20</w:t>
      </w:r>
      <w:r w:rsidR="008C43A9">
        <w:rPr>
          <w:b/>
        </w:rPr>
        <w:t>2</w:t>
      </w:r>
      <w:r w:rsidR="002413DB">
        <w:rPr>
          <w:b/>
        </w:rPr>
        <w:t>3</w:t>
      </w:r>
      <w:r>
        <w:rPr>
          <w:b/>
        </w:rPr>
        <w:t xml:space="preserve"> г.</w:t>
      </w:r>
    </w:p>
    <w:p w:rsidR="00EB51C5" w:rsidRPr="00EB51C5" w:rsidRDefault="002906D7">
      <w:pPr>
        <w:jc w:val="center"/>
        <w:rPr>
          <w:b/>
          <w:sz w:val="28"/>
          <w:szCs w:val="28"/>
        </w:rPr>
      </w:pPr>
      <w:r w:rsidRPr="00EB51C5">
        <w:rPr>
          <w:b/>
          <w:sz w:val="28"/>
          <w:szCs w:val="28"/>
        </w:rPr>
        <w:lastRenderedPageBreak/>
        <w:t xml:space="preserve">ПАСПОРТ </w:t>
      </w:r>
    </w:p>
    <w:p w:rsidR="002906D7" w:rsidRPr="00EB51C5" w:rsidRDefault="00EB51C5">
      <w:pPr>
        <w:jc w:val="center"/>
        <w:rPr>
          <w:b/>
          <w:sz w:val="28"/>
          <w:szCs w:val="28"/>
        </w:rPr>
      </w:pPr>
      <w:r w:rsidRPr="00EB51C5">
        <w:rPr>
          <w:b/>
          <w:sz w:val="28"/>
          <w:szCs w:val="28"/>
        </w:rPr>
        <w:t xml:space="preserve">МУНИЦИПАЛЬНОЙ </w:t>
      </w:r>
      <w:r w:rsidR="002906D7" w:rsidRPr="00EB51C5">
        <w:rPr>
          <w:b/>
          <w:sz w:val="28"/>
          <w:szCs w:val="28"/>
        </w:rPr>
        <w:t>ПРОГРАММЫ</w:t>
      </w:r>
    </w:p>
    <w:p w:rsidR="00EB51C5" w:rsidRPr="00EB51C5" w:rsidRDefault="00EB51C5" w:rsidP="00EB51C5">
      <w:pPr>
        <w:jc w:val="center"/>
        <w:rPr>
          <w:b/>
          <w:sz w:val="28"/>
          <w:szCs w:val="28"/>
        </w:rPr>
      </w:pPr>
      <w:r w:rsidRPr="00EB51C5">
        <w:rPr>
          <w:b/>
          <w:sz w:val="28"/>
          <w:szCs w:val="28"/>
        </w:rPr>
        <w:t>Подгоренского</w:t>
      </w:r>
      <w:r w:rsidR="00AD36CC">
        <w:rPr>
          <w:b/>
          <w:sz w:val="28"/>
          <w:szCs w:val="28"/>
        </w:rPr>
        <w:t xml:space="preserve"> муниципального</w:t>
      </w:r>
      <w:r w:rsidRPr="00EB51C5">
        <w:rPr>
          <w:b/>
          <w:sz w:val="28"/>
          <w:szCs w:val="28"/>
        </w:rPr>
        <w:t xml:space="preserve"> района</w:t>
      </w:r>
    </w:p>
    <w:p w:rsidR="00EB51C5" w:rsidRDefault="00EB51C5" w:rsidP="00EB51C5">
      <w:pPr>
        <w:jc w:val="center"/>
        <w:rPr>
          <w:b/>
          <w:sz w:val="28"/>
          <w:szCs w:val="28"/>
        </w:rPr>
      </w:pPr>
      <w:r w:rsidRPr="00EB51C5">
        <w:rPr>
          <w:b/>
          <w:sz w:val="28"/>
          <w:szCs w:val="28"/>
        </w:rPr>
        <w:t>«Развитие экономики района</w:t>
      </w:r>
      <w:r w:rsidR="00AC1CA8">
        <w:rPr>
          <w:b/>
          <w:sz w:val="28"/>
          <w:szCs w:val="28"/>
        </w:rPr>
        <w:t>»</w:t>
      </w:r>
      <w:r w:rsidRPr="00EB51C5">
        <w:rPr>
          <w:b/>
          <w:sz w:val="28"/>
          <w:szCs w:val="28"/>
        </w:rPr>
        <w:t xml:space="preserve"> на 20</w:t>
      </w:r>
      <w:r w:rsidR="00A727B5">
        <w:rPr>
          <w:b/>
          <w:sz w:val="28"/>
          <w:szCs w:val="28"/>
        </w:rPr>
        <w:t>19</w:t>
      </w:r>
      <w:r w:rsidRPr="00EB51C5">
        <w:rPr>
          <w:b/>
          <w:sz w:val="28"/>
          <w:szCs w:val="28"/>
        </w:rPr>
        <w:t>-20</w:t>
      </w:r>
      <w:r w:rsidR="00B01AAD">
        <w:rPr>
          <w:b/>
          <w:sz w:val="28"/>
          <w:szCs w:val="28"/>
        </w:rPr>
        <w:t>2</w:t>
      </w:r>
      <w:r w:rsidR="0064448B">
        <w:rPr>
          <w:b/>
          <w:sz w:val="28"/>
          <w:szCs w:val="28"/>
        </w:rPr>
        <w:t>6</w:t>
      </w:r>
      <w:r w:rsidRPr="00EB51C5">
        <w:rPr>
          <w:b/>
          <w:sz w:val="28"/>
          <w:szCs w:val="28"/>
        </w:rPr>
        <w:t xml:space="preserve"> гг.</w:t>
      </w:r>
    </w:p>
    <w:p w:rsidR="00FD52FE" w:rsidRPr="00EB51C5" w:rsidRDefault="00FD52FE" w:rsidP="00EB51C5">
      <w:pPr>
        <w:jc w:val="center"/>
        <w:rPr>
          <w:b/>
          <w:sz w:val="28"/>
          <w:szCs w:val="28"/>
        </w:rPr>
      </w:pPr>
    </w:p>
    <w:tbl>
      <w:tblPr>
        <w:tblW w:w="95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666"/>
      </w:tblGrid>
      <w:tr w:rsidR="00EC74CD" w:rsidTr="003E00C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74CD" w:rsidRPr="00C061EE" w:rsidRDefault="00AB7983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4CD" w:rsidRPr="00C061EE" w:rsidRDefault="00AB7983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Отдел экономического развития</w:t>
            </w:r>
            <w:r w:rsidR="00747FED">
              <w:rPr>
                <w:sz w:val="28"/>
                <w:szCs w:val="28"/>
              </w:rPr>
              <w:t xml:space="preserve"> администрации</w:t>
            </w:r>
            <w:r w:rsidR="00AD36CC">
              <w:rPr>
                <w:sz w:val="28"/>
                <w:szCs w:val="28"/>
              </w:rPr>
              <w:t xml:space="preserve"> района</w:t>
            </w:r>
          </w:p>
        </w:tc>
      </w:tr>
      <w:tr w:rsidR="002906D7" w:rsidTr="003E00C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6D7" w:rsidRPr="00C061EE" w:rsidRDefault="00AB7983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D7" w:rsidRPr="00C061EE" w:rsidRDefault="00AB7983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Отдел экономического развития</w:t>
            </w:r>
            <w:r w:rsidR="00AD36CC">
              <w:rPr>
                <w:sz w:val="28"/>
                <w:szCs w:val="28"/>
              </w:rPr>
              <w:t xml:space="preserve"> </w:t>
            </w:r>
            <w:r w:rsidR="00747FED">
              <w:rPr>
                <w:sz w:val="28"/>
                <w:szCs w:val="28"/>
              </w:rPr>
              <w:t xml:space="preserve">администрации </w:t>
            </w:r>
            <w:r w:rsidR="00AD36CC">
              <w:rPr>
                <w:sz w:val="28"/>
                <w:szCs w:val="28"/>
              </w:rPr>
              <w:t>района</w:t>
            </w:r>
          </w:p>
        </w:tc>
      </w:tr>
      <w:tr w:rsidR="002906D7" w:rsidTr="003E00C5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906D7" w:rsidRPr="00C061EE" w:rsidRDefault="00AB7983">
            <w:pPr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D7" w:rsidRPr="00C061EE" w:rsidRDefault="00AB7983" w:rsidP="00AB7983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Отдел экономического развития</w:t>
            </w:r>
            <w:r w:rsidR="00AD36CC">
              <w:rPr>
                <w:sz w:val="28"/>
                <w:szCs w:val="28"/>
              </w:rPr>
              <w:t xml:space="preserve"> </w:t>
            </w:r>
            <w:r w:rsidR="00747FED">
              <w:rPr>
                <w:sz w:val="28"/>
                <w:szCs w:val="28"/>
              </w:rPr>
              <w:t xml:space="preserve">администрации </w:t>
            </w:r>
            <w:r w:rsidR="00AD36CC">
              <w:rPr>
                <w:sz w:val="28"/>
                <w:szCs w:val="28"/>
              </w:rPr>
              <w:t>района</w:t>
            </w:r>
          </w:p>
        </w:tc>
      </w:tr>
      <w:tr w:rsidR="002906D7" w:rsidTr="003E00C5">
        <w:trPr>
          <w:trHeight w:val="670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906D7" w:rsidRPr="00C061EE" w:rsidRDefault="00DE205C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05C" w:rsidRPr="00C061EE" w:rsidRDefault="000B3F55" w:rsidP="002E10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DE205C" w:rsidRPr="00C061EE">
              <w:rPr>
                <w:sz w:val="28"/>
                <w:szCs w:val="28"/>
              </w:rPr>
              <w:t>рограмм</w:t>
            </w:r>
            <w:r w:rsidR="00D933AA">
              <w:rPr>
                <w:sz w:val="28"/>
                <w:szCs w:val="28"/>
              </w:rPr>
              <w:t>а</w:t>
            </w:r>
            <w:r w:rsidR="00DE205C" w:rsidRPr="00C061EE">
              <w:rPr>
                <w:sz w:val="28"/>
                <w:szCs w:val="28"/>
              </w:rPr>
              <w:t>: «</w:t>
            </w:r>
            <w:r w:rsidR="00392A9C">
              <w:rPr>
                <w:sz w:val="28"/>
                <w:szCs w:val="28"/>
              </w:rPr>
              <w:t>Развитие предпринимательства и торговли в Подгоренском муниципальном районе</w:t>
            </w:r>
            <w:r w:rsidR="00DE205C" w:rsidRPr="00C061EE">
              <w:rPr>
                <w:sz w:val="28"/>
                <w:szCs w:val="28"/>
              </w:rPr>
              <w:t>».</w:t>
            </w:r>
          </w:p>
          <w:p w:rsidR="004047C1" w:rsidRDefault="00DE205C" w:rsidP="002E10B3">
            <w:pPr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Основные мероприятия</w:t>
            </w:r>
            <w:r w:rsidR="001D14CE">
              <w:rPr>
                <w:sz w:val="28"/>
                <w:szCs w:val="28"/>
              </w:rPr>
              <w:t xml:space="preserve"> программы</w:t>
            </w:r>
            <w:r w:rsidRPr="00C061EE">
              <w:rPr>
                <w:sz w:val="28"/>
                <w:szCs w:val="28"/>
              </w:rPr>
              <w:t xml:space="preserve">: </w:t>
            </w:r>
          </w:p>
          <w:p w:rsidR="002A343B" w:rsidRDefault="004047C1" w:rsidP="00FA1A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3D2DAC">
              <w:rPr>
                <w:sz w:val="28"/>
                <w:szCs w:val="28"/>
              </w:rPr>
              <w:t xml:space="preserve"> </w:t>
            </w:r>
            <w:r w:rsidR="002A343B" w:rsidRPr="002A343B">
              <w:rPr>
                <w:sz w:val="28"/>
                <w:szCs w:val="28"/>
              </w:rPr>
              <w:t>Создание индустриального парка на территории Подгоренского муниципального района</w:t>
            </w:r>
            <w:r w:rsidR="002A343B">
              <w:rPr>
                <w:sz w:val="28"/>
                <w:szCs w:val="28"/>
              </w:rPr>
              <w:t>.</w:t>
            </w:r>
          </w:p>
          <w:p w:rsidR="004518F1" w:rsidRPr="00C061EE" w:rsidRDefault="002A343B" w:rsidP="00FA1A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047C1">
              <w:rPr>
                <w:sz w:val="28"/>
                <w:szCs w:val="28"/>
              </w:rPr>
              <w:t>О</w:t>
            </w:r>
            <w:r w:rsidR="00DE205C" w:rsidRPr="00C061EE">
              <w:rPr>
                <w:sz w:val="28"/>
                <w:szCs w:val="28"/>
              </w:rPr>
              <w:t>рганизационно</w:t>
            </w:r>
            <w:r w:rsidR="003D2DAC">
              <w:rPr>
                <w:sz w:val="28"/>
                <w:szCs w:val="28"/>
              </w:rPr>
              <w:t xml:space="preserve"> – </w:t>
            </w:r>
            <w:r w:rsidR="00DE205C" w:rsidRPr="00C061EE">
              <w:rPr>
                <w:sz w:val="28"/>
                <w:szCs w:val="28"/>
              </w:rPr>
              <w:t>методическое</w:t>
            </w:r>
            <w:r w:rsidR="003D2DAC">
              <w:rPr>
                <w:sz w:val="28"/>
                <w:szCs w:val="28"/>
              </w:rPr>
              <w:t xml:space="preserve"> </w:t>
            </w:r>
            <w:r w:rsidR="00DE205C" w:rsidRPr="00C061EE">
              <w:rPr>
                <w:sz w:val="28"/>
                <w:szCs w:val="28"/>
              </w:rPr>
              <w:t>и</w:t>
            </w:r>
            <w:r w:rsidR="000D4D80">
              <w:rPr>
                <w:sz w:val="28"/>
                <w:szCs w:val="28"/>
              </w:rPr>
              <w:t xml:space="preserve"> </w:t>
            </w:r>
            <w:r w:rsidR="00DE205C" w:rsidRPr="00C061EE">
              <w:rPr>
                <w:sz w:val="28"/>
                <w:szCs w:val="28"/>
              </w:rPr>
              <w:t xml:space="preserve"> консультационное сопровождение разработки документов стратегического планирования</w:t>
            </w:r>
            <w:r w:rsidR="004047C1">
              <w:rPr>
                <w:sz w:val="28"/>
                <w:szCs w:val="28"/>
              </w:rPr>
              <w:t>.</w:t>
            </w:r>
            <w:r w:rsidR="00D75454">
              <w:rPr>
                <w:sz w:val="28"/>
                <w:szCs w:val="28"/>
              </w:rPr>
              <w:t xml:space="preserve"> </w:t>
            </w:r>
          </w:p>
        </w:tc>
      </w:tr>
      <w:tr w:rsidR="002906D7" w:rsidTr="003E00C5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906D7" w:rsidRPr="00C061EE" w:rsidRDefault="00D33330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Ц</w:t>
            </w:r>
            <w:r w:rsidR="002906D7" w:rsidRPr="00C061EE">
              <w:rPr>
                <w:sz w:val="28"/>
                <w:szCs w:val="28"/>
              </w:rPr>
              <w:t>ел</w:t>
            </w:r>
            <w:r w:rsidR="00AD36CC">
              <w:rPr>
                <w:sz w:val="28"/>
                <w:szCs w:val="28"/>
              </w:rPr>
              <w:t>и</w:t>
            </w:r>
            <w:r w:rsidRPr="00C061EE">
              <w:rPr>
                <w:sz w:val="28"/>
                <w:szCs w:val="28"/>
              </w:rPr>
              <w:t xml:space="preserve"> муниципальной                </w:t>
            </w:r>
            <w:r w:rsidR="002906D7" w:rsidRPr="00C061EE">
              <w:rPr>
                <w:sz w:val="28"/>
                <w:szCs w:val="28"/>
              </w:rPr>
              <w:t xml:space="preserve"> программы</w:t>
            </w:r>
          </w:p>
          <w:p w:rsidR="002906D7" w:rsidRDefault="002906D7">
            <w:pPr>
              <w:jc w:val="both"/>
            </w:pP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908" w:rsidRDefault="00267908" w:rsidP="003320E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Разработка и принятие Стратегии социально – экономического развития</w:t>
            </w:r>
            <w:r w:rsidR="00AD36CC">
              <w:rPr>
                <w:sz w:val="28"/>
                <w:szCs w:val="28"/>
              </w:rPr>
              <w:t xml:space="preserve"> Подгоренского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  <w:r w:rsidR="00AD36CC">
              <w:rPr>
                <w:sz w:val="28"/>
                <w:szCs w:val="28"/>
              </w:rPr>
              <w:t xml:space="preserve">Воронежской области </w:t>
            </w:r>
            <w:r>
              <w:rPr>
                <w:sz w:val="28"/>
                <w:szCs w:val="28"/>
              </w:rPr>
              <w:t xml:space="preserve">на </w:t>
            </w:r>
            <w:r w:rsidR="003F6022">
              <w:rPr>
                <w:sz w:val="28"/>
                <w:szCs w:val="28"/>
              </w:rPr>
              <w:t xml:space="preserve">период до </w:t>
            </w:r>
            <w:r>
              <w:rPr>
                <w:sz w:val="28"/>
                <w:szCs w:val="28"/>
              </w:rPr>
              <w:t>20</w:t>
            </w:r>
            <w:r w:rsidR="002E10B3">
              <w:rPr>
                <w:sz w:val="28"/>
                <w:szCs w:val="28"/>
              </w:rPr>
              <w:t>35</w:t>
            </w:r>
            <w:r w:rsidR="003F6022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>, способствующей обеспечению эффективного развития экономики района.</w:t>
            </w:r>
          </w:p>
          <w:p w:rsidR="002906D7" w:rsidRDefault="00267908" w:rsidP="003320E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33AA">
              <w:rPr>
                <w:sz w:val="28"/>
                <w:szCs w:val="28"/>
              </w:rPr>
              <w:t>.</w:t>
            </w:r>
            <w:r w:rsidR="00162773">
              <w:rPr>
                <w:sz w:val="28"/>
                <w:szCs w:val="28"/>
              </w:rPr>
              <w:t xml:space="preserve"> </w:t>
            </w:r>
            <w:r w:rsidR="002439EA">
              <w:rPr>
                <w:sz w:val="28"/>
                <w:szCs w:val="28"/>
              </w:rPr>
              <w:t xml:space="preserve">Увеличение доли субъектов </w:t>
            </w:r>
            <w:r w:rsidR="000D4D80">
              <w:rPr>
                <w:sz w:val="28"/>
                <w:szCs w:val="28"/>
              </w:rPr>
              <w:t xml:space="preserve">МСП </w:t>
            </w:r>
            <w:r w:rsidR="002439EA">
              <w:rPr>
                <w:sz w:val="28"/>
                <w:szCs w:val="28"/>
              </w:rPr>
              <w:t>в экономике района</w:t>
            </w:r>
            <w:r w:rsidR="000F3750" w:rsidRPr="00D33FB0">
              <w:rPr>
                <w:sz w:val="28"/>
                <w:szCs w:val="28"/>
              </w:rPr>
              <w:t>.</w:t>
            </w:r>
          </w:p>
          <w:p w:rsidR="00D933AA" w:rsidRDefault="00267908" w:rsidP="00D95A93">
            <w:pPr>
              <w:jc w:val="both"/>
            </w:pPr>
            <w:r>
              <w:rPr>
                <w:sz w:val="28"/>
                <w:szCs w:val="28"/>
              </w:rPr>
              <w:t>3</w:t>
            </w:r>
            <w:r w:rsidR="00D933AA">
              <w:rPr>
                <w:sz w:val="28"/>
                <w:szCs w:val="28"/>
              </w:rPr>
              <w:t>.</w:t>
            </w:r>
            <w:r w:rsidR="00D95A93">
              <w:rPr>
                <w:sz w:val="28"/>
                <w:szCs w:val="28"/>
              </w:rPr>
              <w:t xml:space="preserve"> </w:t>
            </w:r>
            <w:r w:rsidR="00D933AA">
              <w:rPr>
                <w:sz w:val="28"/>
                <w:szCs w:val="28"/>
              </w:rPr>
              <w:t>Создание благоприятного предпринимательского климата и условий для ведения бизнеса.</w:t>
            </w:r>
          </w:p>
        </w:tc>
      </w:tr>
      <w:tr w:rsidR="002906D7" w:rsidTr="003E00C5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906D7" w:rsidRPr="007F6100" w:rsidRDefault="00D33330">
            <w:pPr>
              <w:snapToGrid w:val="0"/>
              <w:jc w:val="both"/>
              <w:rPr>
                <w:sz w:val="28"/>
                <w:szCs w:val="28"/>
              </w:rPr>
            </w:pPr>
            <w:r w:rsidRPr="007F6100">
              <w:rPr>
                <w:sz w:val="28"/>
                <w:szCs w:val="28"/>
              </w:rPr>
              <w:t>З</w:t>
            </w:r>
            <w:r w:rsidR="002906D7" w:rsidRPr="007F6100">
              <w:rPr>
                <w:sz w:val="28"/>
                <w:szCs w:val="28"/>
              </w:rPr>
              <w:t>адачи</w:t>
            </w:r>
            <w:r w:rsidRPr="007F6100">
              <w:rPr>
                <w:sz w:val="28"/>
                <w:szCs w:val="28"/>
              </w:rPr>
              <w:t xml:space="preserve"> муниципальной</w:t>
            </w:r>
          </w:p>
          <w:p w:rsidR="002906D7" w:rsidRPr="007F6100" w:rsidRDefault="002906D7">
            <w:pPr>
              <w:jc w:val="both"/>
              <w:rPr>
                <w:sz w:val="28"/>
                <w:szCs w:val="28"/>
              </w:rPr>
            </w:pPr>
            <w:r w:rsidRPr="007F6100">
              <w:rPr>
                <w:sz w:val="28"/>
                <w:szCs w:val="28"/>
              </w:rPr>
              <w:t>программы</w:t>
            </w:r>
          </w:p>
          <w:p w:rsidR="002906D7" w:rsidRDefault="002906D7">
            <w:pPr>
              <w:jc w:val="both"/>
            </w:pP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D7" w:rsidRPr="00C061EE" w:rsidRDefault="002906D7">
            <w:pPr>
              <w:snapToGrid w:val="0"/>
              <w:jc w:val="both"/>
              <w:rPr>
                <w:sz w:val="28"/>
                <w:szCs w:val="28"/>
              </w:rPr>
            </w:pPr>
            <w:r w:rsidRPr="00253A5C">
              <w:rPr>
                <w:sz w:val="28"/>
                <w:szCs w:val="28"/>
              </w:rPr>
              <w:t>1.</w:t>
            </w:r>
            <w:r w:rsidR="00C269C6">
              <w:rPr>
                <w:sz w:val="28"/>
                <w:szCs w:val="28"/>
              </w:rPr>
              <w:t xml:space="preserve"> </w:t>
            </w:r>
            <w:r w:rsidR="002439EA">
              <w:rPr>
                <w:sz w:val="28"/>
                <w:szCs w:val="28"/>
              </w:rPr>
              <w:t>Разработка документов стратегического планирования</w:t>
            </w:r>
            <w:r w:rsidRPr="00C061EE">
              <w:rPr>
                <w:sz w:val="28"/>
                <w:szCs w:val="28"/>
              </w:rPr>
              <w:t>.</w:t>
            </w:r>
          </w:p>
          <w:p w:rsidR="002906D7" w:rsidRPr="00C061EE" w:rsidRDefault="002906D7">
            <w:pPr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t>2.</w:t>
            </w:r>
            <w:r w:rsidR="00C269C6">
              <w:rPr>
                <w:sz w:val="28"/>
                <w:szCs w:val="28"/>
              </w:rPr>
              <w:t xml:space="preserve"> </w:t>
            </w:r>
            <w:r w:rsidR="00BD66C2">
              <w:rPr>
                <w:sz w:val="28"/>
                <w:szCs w:val="28"/>
              </w:rPr>
              <w:t>Повышение доступности финансовых ресурсов для субъектов</w:t>
            </w:r>
            <w:r w:rsidR="000D4D80">
              <w:rPr>
                <w:sz w:val="28"/>
                <w:szCs w:val="28"/>
              </w:rPr>
              <w:t xml:space="preserve"> МСП</w:t>
            </w:r>
            <w:r w:rsidRPr="00C061EE">
              <w:rPr>
                <w:sz w:val="28"/>
                <w:szCs w:val="28"/>
              </w:rPr>
              <w:t>.</w:t>
            </w:r>
          </w:p>
          <w:p w:rsidR="002906D7" w:rsidRDefault="00024674" w:rsidP="006A54FD">
            <w:pPr>
              <w:jc w:val="both"/>
            </w:pPr>
            <w:r>
              <w:rPr>
                <w:sz w:val="28"/>
                <w:szCs w:val="28"/>
              </w:rPr>
              <w:t>3</w:t>
            </w:r>
            <w:r w:rsidR="006A54FD" w:rsidRPr="00C061EE">
              <w:rPr>
                <w:sz w:val="28"/>
                <w:szCs w:val="28"/>
              </w:rPr>
              <w:t>. Повышение предпринимательской активности и развитие малого и среднего предпринимательства.</w:t>
            </w:r>
          </w:p>
        </w:tc>
      </w:tr>
      <w:tr w:rsidR="00AA6115" w:rsidTr="003E00C5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AA6115" w:rsidRPr="00C061EE" w:rsidRDefault="00AA6115" w:rsidP="006A54FD">
            <w:pPr>
              <w:snapToGrid w:val="0"/>
              <w:jc w:val="both"/>
              <w:rPr>
                <w:sz w:val="28"/>
                <w:szCs w:val="28"/>
              </w:rPr>
            </w:pPr>
            <w:r w:rsidRPr="00AA6115">
              <w:rPr>
                <w:sz w:val="28"/>
                <w:szCs w:val="28"/>
              </w:rPr>
              <w:t>Целевые индикаторы и показатели муниципальной программы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115" w:rsidRPr="00FE3858" w:rsidRDefault="00AA6115" w:rsidP="002E10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E3858">
              <w:rPr>
                <w:sz w:val="28"/>
                <w:szCs w:val="28"/>
              </w:rPr>
              <w:t xml:space="preserve">. Число субъектов </w:t>
            </w:r>
            <w:r w:rsidR="000D4D80" w:rsidRPr="00FE3858">
              <w:rPr>
                <w:sz w:val="28"/>
                <w:szCs w:val="28"/>
              </w:rPr>
              <w:t xml:space="preserve">МСП </w:t>
            </w:r>
            <w:r w:rsidRPr="00FE3858">
              <w:rPr>
                <w:sz w:val="28"/>
                <w:szCs w:val="28"/>
              </w:rPr>
              <w:t>в расчете на 10 тыс. человек населения</w:t>
            </w:r>
            <w:r w:rsidR="00F759AB" w:rsidRPr="00FE3858">
              <w:rPr>
                <w:sz w:val="28"/>
                <w:szCs w:val="28"/>
              </w:rPr>
              <w:t>,</w:t>
            </w:r>
            <w:r w:rsidR="006F0F6F" w:rsidRPr="00FE3858">
              <w:rPr>
                <w:sz w:val="28"/>
                <w:szCs w:val="28"/>
              </w:rPr>
              <w:t xml:space="preserve"> </w:t>
            </w:r>
            <w:r w:rsidR="00F21F64">
              <w:rPr>
                <w:sz w:val="28"/>
                <w:szCs w:val="28"/>
              </w:rPr>
              <w:t xml:space="preserve">188 </w:t>
            </w:r>
            <w:r w:rsidR="00F759AB" w:rsidRPr="00FE3858">
              <w:rPr>
                <w:sz w:val="28"/>
                <w:szCs w:val="28"/>
              </w:rPr>
              <w:t>ед</w:t>
            </w:r>
            <w:r w:rsidRPr="00FE3858">
              <w:rPr>
                <w:sz w:val="28"/>
                <w:szCs w:val="28"/>
              </w:rPr>
              <w:t xml:space="preserve">.  </w:t>
            </w:r>
          </w:p>
          <w:p w:rsidR="00FE3858" w:rsidRPr="00FE3858" w:rsidRDefault="00E23589" w:rsidP="00FE3858">
            <w:pPr>
              <w:jc w:val="both"/>
              <w:rPr>
                <w:sz w:val="28"/>
                <w:szCs w:val="28"/>
              </w:rPr>
            </w:pPr>
            <w:r w:rsidRPr="00FE3858">
              <w:rPr>
                <w:sz w:val="28"/>
                <w:szCs w:val="28"/>
              </w:rPr>
              <w:t>2</w:t>
            </w:r>
            <w:r w:rsidR="00AA6115" w:rsidRPr="00FE3858">
              <w:rPr>
                <w:sz w:val="28"/>
                <w:szCs w:val="28"/>
              </w:rPr>
              <w:t xml:space="preserve">. </w:t>
            </w:r>
            <w:r w:rsidR="00531CD6" w:rsidRPr="00FE3858">
              <w:rPr>
                <w:sz w:val="28"/>
                <w:szCs w:val="28"/>
              </w:rPr>
              <w:t>С</w:t>
            </w:r>
            <w:r w:rsidR="00AA6115" w:rsidRPr="00FE3858">
              <w:rPr>
                <w:sz w:val="28"/>
                <w:szCs w:val="28"/>
              </w:rPr>
              <w:t>реднесписочн</w:t>
            </w:r>
            <w:r w:rsidR="00531CD6" w:rsidRPr="00FE3858">
              <w:rPr>
                <w:sz w:val="28"/>
                <w:szCs w:val="28"/>
              </w:rPr>
              <w:t>ая</w:t>
            </w:r>
            <w:r w:rsidR="00AA6115" w:rsidRPr="00FE3858">
              <w:rPr>
                <w:sz w:val="28"/>
                <w:szCs w:val="28"/>
              </w:rPr>
              <w:t xml:space="preserve"> численност</w:t>
            </w:r>
            <w:r w:rsidR="00531CD6" w:rsidRPr="00FE3858">
              <w:rPr>
                <w:sz w:val="28"/>
                <w:szCs w:val="28"/>
              </w:rPr>
              <w:t>ь</w:t>
            </w:r>
            <w:r w:rsidR="00AA6115" w:rsidRPr="00FE3858">
              <w:rPr>
                <w:sz w:val="28"/>
                <w:szCs w:val="28"/>
              </w:rPr>
              <w:t xml:space="preserve"> работников</w:t>
            </w:r>
            <w:r w:rsidR="00FE3858" w:rsidRPr="00FE3858">
              <w:rPr>
                <w:sz w:val="28"/>
                <w:szCs w:val="28"/>
              </w:rPr>
              <w:t xml:space="preserve"> субъектов МСП 1858 чел.</w:t>
            </w:r>
          </w:p>
          <w:p w:rsidR="00AA6115" w:rsidRPr="0014034D" w:rsidRDefault="00AA6115" w:rsidP="009768D0">
            <w:pPr>
              <w:jc w:val="both"/>
              <w:rPr>
                <w:sz w:val="28"/>
                <w:szCs w:val="28"/>
              </w:rPr>
            </w:pPr>
            <w:r w:rsidRPr="002B5323">
              <w:rPr>
                <w:color w:val="FF0000"/>
                <w:sz w:val="28"/>
                <w:szCs w:val="28"/>
              </w:rPr>
              <w:t xml:space="preserve"> </w:t>
            </w:r>
            <w:r w:rsidR="00E23589" w:rsidRPr="0074318F">
              <w:rPr>
                <w:sz w:val="28"/>
                <w:szCs w:val="28"/>
              </w:rPr>
              <w:t>3</w:t>
            </w:r>
            <w:r w:rsidRPr="009A534A">
              <w:rPr>
                <w:sz w:val="28"/>
                <w:szCs w:val="28"/>
              </w:rPr>
              <w:t xml:space="preserve">. Объем инвестиций в основной капитал (за исключением бюджетных средств) в расчете на 1 </w:t>
            </w:r>
            <w:r w:rsidRPr="009A534A">
              <w:rPr>
                <w:sz w:val="28"/>
                <w:szCs w:val="28"/>
              </w:rPr>
              <w:lastRenderedPageBreak/>
              <w:t>жителя</w:t>
            </w:r>
            <w:r w:rsidR="00F759AB" w:rsidRPr="009A534A">
              <w:rPr>
                <w:sz w:val="28"/>
                <w:szCs w:val="28"/>
              </w:rPr>
              <w:t xml:space="preserve">, </w:t>
            </w:r>
            <w:r w:rsidR="009A534A" w:rsidRPr="009A534A">
              <w:rPr>
                <w:sz w:val="28"/>
                <w:szCs w:val="28"/>
              </w:rPr>
              <w:t>21,</w:t>
            </w:r>
            <w:r w:rsidR="009768D0">
              <w:rPr>
                <w:sz w:val="28"/>
                <w:szCs w:val="28"/>
              </w:rPr>
              <w:t>9</w:t>
            </w:r>
            <w:r w:rsidR="009A534A" w:rsidRPr="009A534A">
              <w:rPr>
                <w:sz w:val="28"/>
                <w:szCs w:val="28"/>
              </w:rPr>
              <w:t xml:space="preserve"> </w:t>
            </w:r>
            <w:r w:rsidR="00F759AB" w:rsidRPr="009A534A">
              <w:rPr>
                <w:sz w:val="28"/>
                <w:szCs w:val="28"/>
              </w:rPr>
              <w:t>руб</w:t>
            </w:r>
            <w:r w:rsidRPr="009A534A">
              <w:rPr>
                <w:sz w:val="28"/>
                <w:szCs w:val="28"/>
              </w:rPr>
              <w:t xml:space="preserve">. </w:t>
            </w:r>
          </w:p>
        </w:tc>
      </w:tr>
      <w:tr w:rsidR="002906D7" w:rsidTr="003E00C5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906D7" w:rsidRPr="00C061EE" w:rsidRDefault="006A54FD" w:rsidP="006A54FD">
            <w:pPr>
              <w:snapToGrid w:val="0"/>
              <w:jc w:val="both"/>
              <w:rPr>
                <w:sz w:val="28"/>
                <w:szCs w:val="28"/>
              </w:rPr>
            </w:pPr>
            <w:r w:rsidRPr="00C061EE">
              <w:rPr>
                <w:sz w:val="28"/>
                <w:szCs w:val="28"/>
              </w:rPr>
              <w:lastRenderedPageBreak/>
              <w:t xml:space="preserve">Этапы и сроки </w:t>
            </w:r>
            <w:r w:rsidR="002906D7" w:rsidRPr="00C061EE">
              <w:rPr>
                <w:sz w:val="28"/>
                <w:szCs w:val="28"/>
              </w:rPr>
              <w:t xml:space="preserve">реализации </w:t>
            </w:r>
            <w:r w:rsidRPr="00C061EE">
              <w:rPr>
                <w:sz w:val="28"/>
                <w:szCs w:val="28"/>
              </w:rPr>
              <w:t xml:space="preserve">муниципальной </w:t>
            </w:r>
            <w:r w:rsidR="002906D7" w:rsidRPr="00C061EE">
              <w:rPr>
                <w:sz w:val="28"/>
                <w:szCs w:val="28"/>
              </w:rPr>
              <w:t>программы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D7" w:rsidRPr="0014034D" w:rsidRDefault="0014034D" w:rsidP="009768D0">
            <w:pPr>
              <w:jc w:val="both"/>
              <w:rPr>
                <w:sz w:val="28"/>
                <w:szCs w:val="28"/>
              </w:rPr>
            </w:pPr>
            <w:r w:rsidRPr="0014034D">
              <w:rPr>
                <w:sz w:val="28"/>
                <w:szCs w:val="28"/>
              </w:rPr>
              <w:t>Программа</w:t>
            </w:r>
            <w:r>
              <w:rPr>
                <w:sz w:val="28"/>
                <w:szCs w:val="28"/>
              </w:rPr>
              <w:t xml:space="preserve"> реализуется в один этап в течение 20</w:t>
            </w:r>
            <w:r w:rsidR="00A727B5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-20</w:t>
            </w:r>
            <w:r w:rsidR="00B01AAD">
              <w:rPr>
                <w:sz w:val="28"/>
                <w:szCs w:val="28"/>
              </w:rPr>
              <w:t>2</w:t>
            </w:r>
            <w:r w:rsidR="009768D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гг.</w:t>
            </w:r>
          </w:p>
        </w:tc>
      </w:tr>
      <w:tr w:rsidR="002906D7" w:rsidTr="003E00C5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906D7" w:rsidRPr="00C061EE" w:rsidRDefault="006A54FD" w:rsidP="001A48F1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C061EE">
              <w:rPr>
                <w:bCs/>
                <w:sz w:val="28"/>
                <w:szCs w:val="28"/>
              </w:rPr>
              <w:t>Объемы и источники финансирования муниципальной программы, тыс. руб.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BBE" w:rsidRPr="00BF43A6" w:rsidRDefault="00166BBE">
            <w:pPr>
              <w:snapToGrid w:val="0"/>
              <w:jc w:val="both"/>
              <w:rPr>
                <w:sz w:val="28"/>
                <w:szCs w:val="28"/>
              </w:rPr>
            </w:pPr>
            <w:r w:rsidRPr="00BF43A6">
              <w:rPr>
                <w:sz w:val="28"/>
                <w:szCs w:val="28"/>
              </w:rPr>
              <w:t xml:space="preserve">Всего </w:t>
            </w:r>
            <w:r w:rsidR="00BB00D7" w:rsidRPr="00BF43A6">
              <w:rPr>
                <w:sz w:val="28"/>
                <w:szCs w:val="28"/>
              </w:rPr>
              <w:t>–</w:t>
            </w:r>
            <w:r w:rsidR="006D66D6">
              <w:rPr>
                <w:sz w:val="28"/>
                <w:szCs w:val="28"/>
              </w:rPr>
              <w:t>17776,17</w:t>
            </w:r>
            <w:r w:rsidRPr="00BF43A6">
              <w:rPr>
                <w:sz w:val="28"/>
                <w:szCs w:val="28"/>
              </w:rPr>
              <w:t>тыс.</w:t>
            </w:r>
            <w:r w:rsidR="001A0672" w:rsidRPr="00BF43A6">
              <w:rPr>
                <w:sz w:val="28"/>
                <w:szCs w:val="28"/>
              </w:rPr>
              <w:t xml:space="preserve"> </w:t>
            </w:r>
            <w:r w:rsidRPr="00BF43A6">
              <w:rPr>
                <w:sz w:val="28"/>
                <w:szCs w:val="28"/>
              </w:rPr>
              <w:t>руб., в том числе</w:t>
            </w:r>
          </w:p>
          <w:p w:rsidR="00693138" w:rsidRPr="00BF43A6" w:rsidRDefault="00693138">
            <w:pPr>
              <w:snapToGrid w:val="0"/>
              <w:jc w:val="both"/>
              <w:rPr>
                <w:sz w:val="28"/>
                <w:szCs w:val="28"/>
              </w:rPr>
            </w:pPr>
            <w:r w:rsidRPr="00BF43A6">
              <w:rPr>
                <w:sz w:val="28"/>
                <w:szCs w:val="28"/>
              </w:rPr>
              <w:t>из федерального бюджета –</w:t>
            </w:r>
            <w:r w:rsidR="00024674" w:rsidRPr="00BF43A6">
              <w:rPr>
                <w:sz w:val="28"/>
                <w:szCs w:val="28"/>
              </w:rPr>
              <w:t xml:space="preserve"> </w:t>
            </w:r>
            <w:r w:rsidR="00BF43A6" w:rsidRPr="00BF43A6">
              <w:rPr>
                <w:sz w:val="28"/>
                <w:szCs w:val="28"/>
              </w:rPr>
              <w:t>0</w:t>
            </w:r>
            <w:r w:rsidR="00024674" w:rsidRPr="00BF43A6">
              <w:rPr>
                <w:sz w:val="28"/>
                <w:szCs w:val="28"/>
              </w:rPr>
              <w:t xml:space="preserve"> </w:t>
            </w:r>
            <w:r w:rsidRPr="00BF43A6">
              <w:rPr>
                <w:sz w:val="28"/>
                <w:szCs w:val="28"/>
              </w:rPr>
              <w:t>тыс. руб.;</w:t>
            </w:r>
          </w:p>
          <w:p w:rsidR="001A48F1" w:rsidRPr="00BF43A6" w:rsidRDefault="00166BBE">
            <w:pPr>
              <w:snapToGrid w:val="0"/>
              <w:jc w:val="both"/>
              <w:rPr>
                <w:sz w:val="28"/>
                <w:szCs w:val="28"/>
              </w:rPr>
            </w:pPr>
            <w:r w:rsidRPr="00BF43A6">
              <w:rPr>
                <w:sz w:val="28"/>
                <w:szCs w:val="28"/>
              </w:rPr>
              <w:t>из областного бюджета –</w:t>
            </w:r>
            <w:r w:rsidR="00024674" w:rsidRPr="00BF43A6">
              <w:rPr>
                <w:sz w:val="28"/>
                <w:szCs w:val="28"/>
              </w:rPr>
              <w:t xml:space="preserve"> </w:t>
            </w:r>
            <w:r w:rsidR="00BF43A6" w:rsidRPr="00BF43A6">
              <w:rPr>
                <w:sz w:val="28"/>
                <w:szCs w:val="28"/>
              </w:rPr>
              <w:t>15</w:t>
            </w:r>
            <w:r w:rsidR="009D686C">
              <w:rPr>
                <w:sz w:val="28"/>
                <w:szCs w:val="28"/>
              </w:rPr>
              <w:t>27,1</w:t>
            </w:r>
            <w:r w:rsidR="00024674" w:rsidRPr="00BF43A6">
              <w:rPr>
                <w:sz w:val="28"/>
                <w:szCs w:val="28"/>
              </w:rPr>
              <w:t xml:space="preserve"> </w:t>
            </w:r>
            <w:r w:rsidRPr="00BF43A6">
              <w:rPr>
                <w:sz w:val="28"/>
                <w:szCs w:val="28"/>
              </w:rPr>
              <w:t>тыс.</w:t>
            </w:r>
            <w:r w:rsidR="00552024" w:rsidRPr="00BF43A6">
              <w:rPr>
                <w:sz w:val="28"/>
                <w:szCs w:val="28"/>
              </w:rPr>
              <w:t xml:space="preserve"> </w:t>
            </w:r>
            <w:r w:rsidRPr="00BF43A6">
              <w:rPr>
                <w:sz w:val="28"/>
                <w:szCs w:val="28"/>
              </w:rPr>
              <w:t>руб.;</w:t>
            </w:r>
          </w:p>
          <w:p w:rsidR="001A48F1" w:rsidRPr="00BF43A6" w:rsidRDefault="00166BBE" w:rsidP="00166BBE">
            <w:pPr>
              <w:snapToGrid w:val="0"/>
              <w:jc w:val="both"/>
              <w:rPr>
                <w:sz w:val="28"/>
                <w:szCs w:val="28"/>
              </w:rPr>
            </w:pPr>
            <w:r w:rsidRPr="00BF43A6">
              <w:rPr>
                <w:sz w:val="28"/>
                <w:szCs w:val="28"/>
              </w:rPr>
              <w:t>из местного бюджета –</w:t>
            </w:r>
            <w:r w:rsidR="006D66D6">
              <w:rPr>
                <w:sz w:val="28"/>
                <w:szCs w:val="28"/>
              </w:rPr>
              <w:t xml:space="preserve">16249,07 </w:t>
            </w:r>
            <w:r w:rsidRPr="00BF43A6">
              <w:rPr>
                <w:sz w:val="28"/>
                <w:szCs w:val="28"/>
              </w:rPr>
              <w:t>тыс.</w:t>
            </w:r>
            <w:r w:rsidR="001A0672" w:rsidRPr="00BF43A6">
              <w:rPr>
                <w:sz w:val="28"/>
                <w:szCs w:val="28"/>
              </w:rPr>
              <w:t xml:space="preserve"> </w:t>
            </w:r>
            <w:r w:rsidRPr="00BF43A6">
              <w:rPr>
                <w:sz w:val="28"/>
                <w:szCs w:val="28"/>
              </w:rPr>
              <w:t>руб.</w:t>
            </w:r>
            <w:r w:rsidR="004A2DBD" w:rsidRPr="00BF43A6">
              <w:rPr>
                <w:sz w:val="28"/>
                <w:szCs w:val="28"/>
              </w:rPr>
              <w:t>;</w:t>
            </w:r>
          </w:p>
          <w:p w:rsidR="00693138" w:rsidRPr="00BF43A6" w:rsidRDefault="004A2DBD" w:rsidP="0069313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F43A6">
              <w:rPr>
                <w:sz w:val="28"/>
                <w:szCs w:val="28"/>
                <w:lang w:eastAsia="ru-RU"/>
              </w:rPr>
              <w:t>в</w:t>
            </w:r>
            <w:r w:rsidR="00693138" w:rsidRPr="00BF43A6">
              <w:rPr>
                <w:sz w:val="28"/>
                <w:szCs w:val="28"/>
                <w:lang w:eastAsia="ru-RU"/>
              </w:rPr>
              <w:t xml:space="preserve"> том числе по годам реализации:</w:t>
            </w:r>
          </w:p>
          <w:p w:rsidR="003240FA" w:rsidRPr="0040003A" w:rsidRDefault="003240FA" w:rsidP="00693138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  <w:lang w:eastAsia="ru-RU"/>
              </w:rPr>
            </w:pPr>
          </w:p>
          <w:p w:rsidR="00693138" w:rsidRPr="00B85672" w:rsidRDefault="00693138" w:rsidP="004A2D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85672">
              <w:rPr>
                <w:sz w:val="28"/>
                <w:szCs w:val="28"/>
                <w:lang w:eastAsia="ru-RU"/>
              </w:rPr>
              <w:t>20</w:t>
            </w:r>
            <w:r w:rsidR="00A727B5" w:rsidRPr="00B85672">
              <w:rPr>
                <w:sz w:val="28"/>
                <w:szCs w:val="28"/>
                <w:lang w:eastAsia="ru-RU"/>
              </w:rPr>
              <w:t>19</w:t>
            </w:r>
            <w:r w:rsidRPr="00B85672">
              <w:rPr>
                <w:sz w:val="28"/>
                <w:szCs w:val="28"/>
                <w:lang w:eastAsia="ru-RU"/>
              </w:rPr>
              <w:t xml:space="preserve"> г. </w:t>
            </w:r>
            <w:r w:rsidR="00BF43A6" w:rsidRPr="00B85672">
              <w:rPr>
                <w:sz w:val="28"/>
                <w:szCs w:val="28"/>
                <w:lang w:eastAsia="ru-RU"/>
              </w:rPr>
              <w:t>–</w:t>
            </w:r>
            <w:r w:rsidR="00E97D4A">
              <w:rPr>
                <w:sz w:val="28"/>
                <w:szCs w:val="28"/>
                <w:lang w:eastAsia="ru-RU"/>
              </w:rPr>
              <w:t xml:space="preserve"> 2697 </w:t>
            </w:r>
            <w:r w:rsidRPr="00B85672">
              <w:rPr>
                <w:sz w:val="28"/>
                <w:szCs w:val="28"/>
                <w:lang w:eastAsia="ru-RU"/>
              </w:rPr>
              <w:t>тыс. руб.;</w:t>
            </w:r>
            <w:r w:rsidR="00D95A93" w:rsidRPr="00B85672">
              <w:rPr>
                <w:sz w:val="28"/>
                <w:szCs w:val="28"/>
                <w:lang w:eastAsia="ru-RU"/>
              </w:rPr>
              <w:t xml:space="preserve"> в том числе</w:t>
            </w:r>
          </w:p>
          <w:p w:rsidR="00D95A93" w:rsidRPr="00B85672" w:rsidRDefault="009E33BF" w:rsidP="004A2D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85672">
              <w:rPr>
                <w:sz w:val="28"/>
                <w:szCs w:val="28"/>
                <w:lang w:eastAsia="ru-RU"/>
              </w:rPr>
              <w:t xml:space="preserve">из федерального бюджета </w:t>
            </w:r>
            <w:r w:rsidR="00D95A93" w:rsidRPr="00B85672">
              <w:rPr>
                <w:sz w:val="28"/>
                <w:szCs w:val="28"/>
                <w:lang w:eastAsia="ru-RU"/>
              </w:rPr>
              <w:t>-</w:t>
            </w:r>
            <w:r w:rsidRPr="00B85672">
              <w:rPr>
                <w:sz w:val="28"/>
                <w:szCs w:val="28"/>
                <w:lang w:eastAsia="ru-RU"/>
              </w:rPr>
              <w:t xml:space="preserve"> </w:t>
            </w:r>
            <w:r w:rsidR="00B85672" w:rsidRPr="00B85672">
              <w:rPr>
                <w:sz w:val="28"/>
                <w:szCs w:val="28"/>
                <w:lang w:eastAsia="ru-RU"/>
              </w:rPr>
              <w:t>0</w:t>
            </w:r>
            <w:r w:rsidRPr="00B85672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D95A93" w:rsidRPr="00B85672" w:rsidRDefault="009E33BF" w:rsidP="004A2D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85672">
              <w:rPr>
                <w:sz w:val="28"/>
                <w:szCs w:val="28"/>
                <w:lang w:eastAsia="ru-RU"/>
              </w:rPr>
              <w:t xml:space="preserve">из областного бюджета </w:t>
            </w:r>
            <w:r w:rsidR="009D686C">
              <w:rPr>
                <w:sz w:val="28"/>
                <w:szCs w:val="28"/>
                <w:lang w:eastAsia="ru-RU"/>
              </w:rPr>
              <w:t>–</w:t>
            </w:r>
            <w:r w:rsidRPr="00B85672">
              <w:rPr>
                <w:sz w:val="28"/>
                <w:szCs w:val="28"/>
                <w:lang w:eastAsia="ru-RU"/>
              </w:rPr>
              <w:t xml:space="preserve"> </w:t>
            </w:r>
            <w:r w:rsidR="00B85672" w:rsidRPr="00B85672">
              <w:rPr>
                <w:sz w:val="28"/>
                <w:szCs w:val="28"/>
                <w:lang w:eastAsia="ru-RU"/>
              </w:rPr>
              <w:t>15</w:t>
            </w:r>
            <w:r w:rsidR="009D686C">
              <w:rPr>
                <w:sz w:val="28"/>
                <w:szCs w:val="28"/>
                <w:lang w:eastAsia="ru-RU"/>
              </w:rPr>
              <w:t>27,1</w:t>
            </w:r>
            <w:r w:rsidRPr="00B85672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9E33BF" w:rsidRPr="00B85672" w:rsidRDefault="009E33BF" w:rsidP="004A2D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85672">
              <w:rPr>
                <w:sz w:val="28"/>
                <w:szCs w:val="28"/>
                <w:lang w:eastAsia="ru-RU"/>
              </w:rPr>
              <w:t>из местного бюджета –</w:t>
            </w:r>
            <w:r w:rsidR="00E97D4A">
              <w:rPr>
                <w:sz w:val="28"/>
                <w:szCs w:val="28"/>
                <w:lang w:eastAsia="ru-RU"/>
              </w:rPr>
              <w:t xml:space="preserve"> 1169,9 </w:t>
            </w:r>
            <w:r w:rsidRPr="00B85672">
              <w:rPr>
                <w:sz w:val="28"/>
                <w:szCs w:val="28"/>
                <w:lang w:eastAsia="ru-RU"/>
              </w:rPr>
              <w:t>тыс. руб.</w:t>
            </w:r>
          </w:p>
          <w:p w:rsidR="003240FA" w:rsidRPr="0040003A" w:rsidRDefault="003240FA" w:rsidP="004A2DBD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  <w:lang w:eastAsia="ru-RU"/>
              </w:rPr>
            </w:pPr>
          </w:p>
          <w:p w:rsidR="00693138" w:rsidRPr="00C400D6" w:rsidRDefault="00693138" w:rsidP="004A2D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>20</w:t>
            </w:r>
            <w:r w:rsidR="00EE2B1C" w:rsidRPr="00C400D6">
              <w:rPr>
                <w:sz w:val="28"/>
                <w:szCs w:val="28"/>
                <w:lang w:eastAsia="ru-RU"/>
              </w:rPr>
              <w:t>2</w:t>
            </w:r>
            <w:r w:rsidR="00A727B5" w:rsidRPr="00C400D6">
              <w:rPr>
                <w:sz w:val="28"/>
                <w:szCs w:val="28"/>
                <w:lang w:eastAsia="ru-RU"/>
              </w:rPr>
              <w:t>0</w:t>
            </w:r>
            <w:r w:rsidRPr="00C400D6">
              <w:rPr>
                <w:sz w:val="28"/>
                <w:szCs w:val="28"/>
                <w:lang w:eastAsia="ru-RU"/>
              </w:rPr>
              <w:t xml:space="preserve"> г. </w:t>
            </w:r>
            <w:r w:rsidR="006B2182">
              <w:rPr>
                <w:sz w:val="28"/>
                <w:szCs w:val="28"/>
                <w:lang w:eastAsia="ru-RU"/>
              </w:rPr>
              <w:t>–</w:t>
            </w:r>
            <w:r w:rsidRPr="00C400D6">
              <w:rPr>
                <w:sz w:val="28"/>
                <w:szCs w:val="28"/>
                <w:lang w:eastAsia="ru-RU"/>
              </w:rPr>
              <w:t xml:space="preserve"> </w:t>
            </w:r>
            <w:r w:rsidR="00C400D6" w:rsidRPr="00C400D6">
              <w:rPr>
                <w:sz w:val="28"/>
                <w:szCs w:val="28"/>
                <w:lang w:eastAsia="ru-RU"/>
              </w:rPr>
              <w:t>1</w:t>
            </w:r>
            <w:r w:rsidR="006B2182">
              <w:rPr>
                <w:sz w:val="28"/>
                <w:szCs w:val="28"/>
                <w:lang w:eastAsia="ru-RU"/>
              </w:rPr>
              <w:t xml:space="preserve">312,4 </w:t>
            </w:r>
            <w:r w:rsidRPr="00C400D6">
              <w:rPr>
                <w:sz w:val="28"/>
                <w:szCs w:val="28"/>
                <w:lang w:eastAsia="ru-RU"/>
              </w:rPr>
              <w:t>тыс. руб.;</w:t>
            </w:r>
            <w:r w:rsidR="00D95A93" w:rsidRPr="00C400D6">
              <w:rPr>
                <w:sz w:val="28"/>
                <w:szCs w:val="28"/>
                <w:lang w:eastAsia="ru-RU"/>
              </w:rPr>
              <w:t xml:space="preserve"> в том числе</w:t>
            </w:r>
          </w:p>
          <w:p w:rsidR="009E33BF" w:rsidRPr="00C400D6" w:rsidRDefault="009E33BF" w:rsidP="009E33B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 xml:space="preserve">из федерального бюджета - </w:t>
            </w:r>
            <w:r w:rsidR="00342B86" w:rsidRPr="00C400D6">
              <w:rPr>
                <w:sz w:val="28"/>
                <w:szCs w:val="28"/>
                <w:lang w:eastAsia="ru-RU"/>
              </w:rPr>
              <w:t>0</w:t>
            </w:r>
            <w:r w:rsidRPr="00C400D6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9E33BF" w:rsidRPr="00C400D6" w:rsidRDefault="009E33BF" w:rsidP="009E33B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 xml:space="preserve">из областного бюджета - </w:t>
            </w:r>
            <w:r w:rsidR="00342B86" w:rsidRPr="00C400D6">
              <w:rPr>
                <w:sz w:val="28"/>
                <w:szCs w:val="28"/>
                <w:lang w:eastAsia="ru-RU"/>
              </w:rPr>
              <w:t>0</w:t>
            </w:r>
            <w:r w:rsidRPr="00C400D6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9E33BF" w:rsidRPr="00C400D6" w:rsidRDefault="009E33BF" w:rsidP="009E33B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>из местного бюджета –</w:t>
            </w:r>
            <w:r w:rsidR="006B2182">
              <w:rPr>
                <w:sz w:val="28"/>
                <w:szCs w:val="28"/>
                <w:lang w:eastAsia="ru-RU"/>
              </w:rPr>
              <w:t xml:space="preserve">1312,4 </w:t>
            </w:r>
            <w:r w:rsidRPr="00C400D6">
              <w:rPr>
                <w:sz w:val="28"/>
                <w:szCs w:val="28"/>
                <w:lang w:eastAsia="ru-RU"/>
              </w:rPr>
              <w:t>тыс. руб.</w:t>
            </w:r>
          </w:p>
          <w:p w:rsidR="003240FA" w:rsidRPr="00C400D6" w:rsidRDefault="003240FA" w:rsidP="009E33BF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  <w:lang w:eastAsia="ru-RU"/>
              </w:rPr>
            </w:pPr>
          </w:p>
          <w:p w:rsidR="00693138" w:rsidRPr="00C400D6" w:rsidRDefault="00693138" w:rsidP="004A2D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>20</w:t>
            </w:r>
            <w:r w:rsidR="00FC634B" w:rsidRPr="00C400D6">
              <w:rPr>
                <w:sz w:val="28"/>
                <w:szCs w:val="28"/>
                <w:lang w:eastAsia="ru-RU"/>
              </w:rPr>
              <w:t>2</w:t>
            </w:r>
            <w:r w:rsidR="00A727B5" w:rsidRPr="00C400D6">
              <w:rPr>
                <w:sz w:val="28"/>
                <w:szCs w:val="28"/>
                <w:lang w:eastAsia="ru-RU"/>
              </w:rPr>
              <w:t>1</w:t>
            </w:r>
            <w:r w:rsidRPr="00C400D6">
              <w:rPr>
                <w:sz w:val="28"/>
                <w:szCs w:val="28"/>
                <w:lang w:eastAsia="ru-RU"/>
              </w:rPr>
              <w:t xml:space="preserve"> г. </w:t>
            </w:r>
            <w:r w:rsidR="00C400D6" w:rsidRPr="00C400D6">
              <w:rPr>
                <w:sz w:val="28"/>
                <w:szCs w:val="28"/>
                <w:lang w:eastAsia="ru-RU"/>
              </w:rPr>
              <w:t>–</w:t>
            </w:r>
            <w:r w:rsidR="004E12D0">
              <w:rPr>
                <w:sz w:val="28"/>
                <w:szCs w:val="28"/>
                <w:lang w:eastAsia="ru-RU"/>
              </w:rPr>
              <w:t xml:space="preserve"> 3382,87 </w:t>
            </w:r>
            <w:r w:rsidRPr="00C400D6">
              <w:rPr>
                <w:sz w:val="28"/>
                <w:szCs w:val="28"/>
                <w:lang w:eastAsia="ru-RU"/>
              </w:rPr>
              <w:t>тыс. руб.;</w:t>
            </w:r>
            <w:r w:rsidR="00D95A93" w:rsidRPr="00C400D6">
              <w:rPr>
                <w:sz w:val="28"/>
                <w:szCs w:val="28"/>
                <w:lang w:eastAsia="ru-RU"/>
              </w:rPr>
              <w:t xml:space="preserve"> в том числе</w:t>
            </w:r>
          </w:p>
          <w:p w:rsidR="003240FA" w:rsidRPr="00C400D6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 xml:space="preserve">из федерального бюджета - </w:t>
            </w:r>
            <w:r w:rsidR="002B5323" w:rsidRPr="00C400D6">
              <w:rPr>
                <w:sz w:val="28"/>
                <w:szCs w:val="28"/>
                <w:lang w:eastAsia="ru-RU"/>
              </w:rPr>
              <w:t xml:space="preserve">  </w:t>
            </w:r>
            <w:r w:rsidR="00253A5C">
              <w:rPr>
                <w:sz w:val="28"/>
                <w:szCs w:val="28"/>
                <w:lang w:eastAsia="ru-RU"/>
              </w:rPr>
              <w:t>0</w:t>
            </w:r>
            <w:r w:rsidR="002B5323" w:rsidRPr="00C400D6">
              <w:rPr>
                <w:sz w:val="28"/>
                <w:szCs w:val="28"/>
                <w:lang w:eastAsia="ru-RU"/>
              </w:rPr>
              <w:t xml:space="preserve"> </w:t>
            </w:r>
            <w:r w:rsidRPr="00C400D6">
              <w:rPr>
                <w:sz w:val="28"/>
                <w:szCs w:val="28"/>
                <w:lang w:eastAsia="ru-RU"/>
              </w:rPr>
              <w:t>тыс. руб.</w:t>
            </w:r>
          </w:p>
          <w:p w:rsidR="003240FA" w:rsidRPr="00C400D6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 xml:space="preserve">из областного бюджета - </w:t>
            </w:r>
            <w:r w:rsidR="002B5323" w:rsidRPr="00C400D6">
              <w:rPr>
                <w:sz w:val="28"/>
                <w:szCs w:val="28"/>
                <w:lang w:eastAsia="ru-RU"/>
              </w:rPr>
              <w:t xml:space="preserve"> </w:t>
            </w:r>
            <w:r w:rsidR="00253A5C">
              <w:rPr>
                <w:sz w:val="28"/>
                <w:szCs w:val="28"/>
                <w:lang w:eastAsia="ru-RU"/>
              </w:rPr>
              <w:t>0</w:t>
            </w:r>
            <w:r w:rsidR="002B5323" w:rsidRPr="00C400D6">
              <w:rPr>
                <w:sz w:val="28"/>
                <w:szCs w:val="28"/>
                <w:lang w:eastAsia="ru-RU"/>
              </w:rPr>
              <w:t xml:space="preserve">  </w:t>
            </w:r>
            <w:r w:rsidRPr="00C400D6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3240FA" w:rsidRPr="00C400D6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>из местного бюджета –</w:t>
            </w:r>
            <w:r w:rsidR="004E12D0">
              <w:rPr>
                <w:sz w:val="28"/>
                <w:szCs w:val="28"/>
                <w:lang w:eastAsia="ru-RU"/>
              </w:rPr>
              <w:t xml:space="preserve">3382,87 </w:t>
            </w:r>
            <w:r w:rsidRPr="00C400D6">
              <w:rPr>
                <w:sz w:val="28"/>
                <w:szCs w:val="28"/>
                <w:lang w:eastAsia="ru-RU"/>
              </w:rPr>
              <w:t>тыс. руб.</w:t>
            </w:r>
          </w:p>
          <w:p w:rsidR="003240FA" w:rsidRPr="0040003A" w:rsidRDefault="003240FA" w:rsidP="004A2DBD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  <w:lang w:eastAsia="ru-RU"/>
              </w:rPr>
            </w:pPr>
          </w:p>
          <w:p w:rsidR="00693138" w:rsidRPr="00C400D6" w:rsidRDefault="00693138" w:rsidP="004A2DBD">
            <w:pPr>
              <w:snapToGri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>20</w:t>
            </w:r>
            <w:r w:rsidR="00FC634B" w:rsidRPr="00C400D6">
              <w:rPr>
                <w:sz w:val="28"/>
                <w:szCs w:val="28"/>
                <w:lang w:eastAsia="ru-RU"/>
              </w:rPr>
              <w:t>2</w:t>
            </w:r>
            <w:r w:rsidR="00A727B5" w:rsidRPr="00C400D6">
              <w:rPr>
                <w:sz w:val="28"/>
                <w:szCs w:val="28"/>
                <w:lang w:eastAsia="ru-RU"/>
              </w:rPr>
              <w:t>2</w:t>
            </w:r>
            <w:r w:rsidRPr="00C400D6">
              <w:rPr>
                <w:sz w:val="28"/>
                <w:szCs w:val="28"/>
                <w:lang w:eastAsia="ru-RU"/>
              </w:rPr>
              <w:t xml:space="preserve"> г. </w:t>
            </w:r>
            <w:r w:rsidR="006B2182">
              <w:rPr>
                <w:sz w:val="28"/>
                <w:szCs w:val="28"/>
                <w:lang w:eastAsia="ru-RU"/>
              </w:rPr>
              <w:t>–</w:t>
            </w:r>
            <w:r w:rsidR="00312589">
              <w:rPr>
                <w:sz w:val="28"/>
                <w:szCs w:val="28"/>
                <w:lang w:eastAsia="ru-RU"/>
              </w:rPr>
              <w:t xml:space="preserve"> 1526 </w:t>
            </w:r>
            <w:r w:rsidRPr="00C400D6">
              <w:rPr>
                <w:sz w:val="28"/>
                <w:szCs w:val="28"/>
                <w:lang w:eastAsia="ru-RU"/>
              </w:rPr>
              <w:t>тыс. руб.;</w:t>
            </w:r>
            <w:r w:rsidR="00D95A93" w:rsidRPr="00C400D6">
              <w:rPr>
                <w:sz w:val="28"/>
                <w:szCs w:val="28"/>
                <w:lang w:eastAsia="ru-RU"/>
              </w:rPr>
              <w:t xml:space="preserve"> в том числе</w:t>
            </w:r>
          </w:p>
          <w:p w:rsidR="003240FA" w:rsidRPr="00C400D6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 xml:space="preserve">из федерального бюджета - </w:t>
            </w:r>
            <w:r w:rsidR="003C6BFA" w:rsidRPr="00C400D6">
              <w:rPr>
                <w:sz w:val="28"/>
                <w:szCs w:val="28"/>
                <w:lang w:eastAsia="ru-RU"/>
              </w:rPr>
              <w:t>0</w:t>
            </w:r>
            <w:r w:rsidRPr="00C400D6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3240FA" w:rsidRPr="00C400D6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 xml:space="preserve">из областного бюджета - </w:t>
            </w:r>
            <w:r w:rsidR="003C6BFA" w:rsidRPr="00C400D6">
              <w:rPr>
                <w:sz w:val="28"/>
                <w:szCs w:val="28"/>
                <w:lang w:eastAsia="ru-RU"/>
              </w:rPr>
              <w:t>0</w:t>
            </w:r>
            <w:r w:rsidRPr="00C400D6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3240FA" w:rsidRPr="00C400D6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400D6">
              <w:rPr>
                <w:sz w:val="28"/>
                <w:szCs w:val="28"/>
                <w:lang w:eastAsia="ru-RU"/>
              </w:rPr>
              <w:t>из местного бюджета –</w:t>
            </w:r>
            <w:r w:rsidR="00312589">
              <w:rPr>
                <w:sz w:val="28"/>
                <w:szCs w:val="28"/>
                <w:lang w:eastAsia="ru-RU"/>
              </w:rPr>
              <w:t xml:space="preserve"> 1526 </w:t>
            </w:r>
            <w:r w:rsidRPr="00C400D6">
              <w:rPr>
                <w:sz w:val="28"/>
                <w:szCs w:val="28"/>
                <w:lang w:eastAsia="ru-RU"/>
              </w:rPr>
              <w:t>тыс. руб.</w:t>
            </w:r>
          </w:p>
          <w:p w:rsidR="003240FA" w:rsidRPr="0040003A" w:rsidRDefault="003240FA" w:rsidP="004A2DBD">
            <w:pPr>
              <w:snapToGrid w:val="0"/>
              <w:rPr>
                <w:color w:val="FF0000"/>
                <w:sz w:val="28"/>
                <w:szCs w:val="28"/>
                <w:lang w:eastAsia="ru-RU"/>
              </w:rPr>
            </w:pPr>
          </w:p>
          <w:p w:rsidR="00693138" w:rsidRPr="0043618A" w:rsidRDefault="00693138" w:rsidP="004A2DBD">
            <w:pPr>
              <w:snapToGri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20</w:t>
            </w:r>
            <w:r w:rsidR="00FC634B" w:rsidRPr="0043618A">
              <w:rPr>
                <w:sz w:val="28"/>
                <w:szCs w:val="28"/>
                <w:lang w:eastAsia="ru-RU"/>
              </w:rPr>
              <w:t>2</w:t>
            </w:r>
            <w:r w:rsidR="00A727B5" w:rsidRPr="0043618A">
              <w:rPr>
                <w:sz w:val="28"/>
                <w:szCs w:val="28"/>
                <w:lang w:eastAsia="ru-RU"/>
              </w:rPr>
              <w:t>3</w:t>
            </w:r>
            <w:r w:rsidRPr="0043618A">
              <w:rPr>
                <w:sz w:val="28"/>
                <w:szCs w:val="28"/>
                <w:lang w:eastAsia="ru-RU"/>
              </w:rPr>
              <w:t xml:space="preserve"> г. </w:t>
            </w:r>
            <w:r w:rsidR="008F27C1" w:rsidRPr="0043618A">
              <w:rPr>
                <w:sz w:val="28"/>
                <w:szCs w:val="28"/>
                <w:lang w:eastAsia="ru-RU"/>
              </w:rPr>
              <w:t>–</w:t>
            </w:r>
            <w:r w:rsidR="009023B5">
              <w:rPr>
                <w:sz w:val="28"/>
                <w:szCs w:val="28"/>
                <w:lang w:eastAsia="ru-RU"/>
              </w:rPr>
              <w:t>2</w:t>
            </w:r>
            <w:r w:rsidR="00DA67CC">
              <w:rPr>
                <w:sz w:val="28"/>
                <w:szCs w:val="28"/>
                <w:lang w:eastAsia="ru-RU"/>
              </w:rPr>
              <w:t>2</w:t>
            </w:r>
            <w:r w:rsidR="0009193E">
              <w:rPr>
                <w:sz w:val="28"/>
                <w:szCs w:val="28"/>
                <w:lang w:eastAsia="ru-RU"/>
              </w:rPr>
              <w:t>1</w:t>
            </w:r>
            <w:r w:rsidR="00DA67CC">
              <w:rPr>
                <w:sz w:val="28"/>
                <w:szCs w:val="28"/>
                <w:lang w:eastAsia="ru-RU"/>
              </w:rPr>
              <w:t xml:space="preserve">6,9 </w:t>
            </w:r>
            <w:r w:rsidR="009023B5"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руб.;</w:t>
            </w:r>
            <w:r w:rsidR="00D95A93" w:rsidRPr="0043618A">
              <w:rPr>
                <w:sz w:val="28"/>
                <w:szCs w:val="28"/>
                <w:lang w:eastAsia="ru-RU"/>
              </w:rPr>
              <w:t xml:space="preserve"> в том числе</w:t>
            </w:r>
          </w:p>
          <w:p w:rsidR="003240FA" w:rsidRPr="0043618A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 xml:space="preserve">из федерального бюджета - </w:t>
            </w:r>
            <w:r w:rsidR="003C6BFA" w:rsidRPr="0043618A">
              <w:rPr>
                <w:sz w:val="28"/>
                <w:szCs w:val="28"/>
                <w:lang w:eastAsia="ru-RU"/>
              </w:rPr>
              <w:t>0</w:t>
            </w:r>
            <w:r w:rsidRPr="0043618A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3240FA" w:rsidRPr="0043618A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 xml:space="preserve">из областного бюджета </w:t>
            </w:r>
            <w:r w:rsidR="008F27C1" w:rsidRPr="0043618A">
              <w:rPr>
                <w:sz w:val="28"/>
                <w:szCs w:val="28"/>
                <w:lang w:eastAsia="ru-RU"/>
              </w:rPr>
              <w:t>–</w:t>
            </w:r>
            <w:r w:rsidR="004C2034" w:rsidRPr="0043618A">
              <w:rPr>
                <w:sz w:val="28"/>
                <w:szCs w:val="28"/>
                <w:lang w:eastAsia="ru-RU"/>
              </w:rPr>
              <w:t xml:space="preserve"> 0</w:t>
            </w:r>
            <w:r w:rsidRPr="0043618A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3240FA" w:rsidRPr="0043618A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местного бюджета –</w:t>
            </w:r>
            <w:r w:rsidR="0015376B">
              <w:rPr>
                <w:sz w:val="28"/>
                <w:szCs w:val="28"/>
                <w:lang w:eastAsia="ru-RU"/>
              </w:rPr>
              <w:t>2</w:t>
            </w:r>
            <w:r w:rsidR="0009193E">
              <w:rPr>
                <w:sz w:val="28"/>
                <w:szCs w:val="28"/>
                <w:lang w:eastAsia="ru-RU"/>
              </w:rPr>
              <w:t>21</w:t>
            </w:r>
            <w:r w:rsidR="00DA67CC">
              <w:rPr>
                <w:sz w:val="28"/>
                <w:szCs w:val="28"/>
                <w:lang w:eastAsia="ru-RU"/>
              </w:rPr>
              <w:t>6,9</w:t>
            </w:r>
            <w:r w:rsidR="0015376B"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</w:t>
            </w:r>
          </w:p>
          <w:p w:rsidR="003240FA" w:rsidRPr="0040003A" w:rsidRDefault="003240FA" w:rsidP="004A2DBD">
            <w:pPr>
              <w:snapToGrid w:val="0"/>
              <w:rPr>
                <w:color w:val="FF0000"/>
                <w:sz w:val="28"/>
                <w:szCs w:val="28"/>
                <w:lang w:eastAsia="ru-RU"/>
              </w:rPr>
            </w:pPr>
          </w:p>
          <w:p w:rsidR="00693138" w:rsidRPr="0043618A" w:rsidRDefault="00693138" w:rsidP="004A2DBD">
            <w:pPr>
              <w:snapToGri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20</w:t>
            </w:r>
            <w:r w:rsidR="00FC634B" w:rsidRPr="0043618A">
              <w:rPr>
                <w:sz w:val="28"/>
                <w:szCs w:val="28"/>
                <w:lang w:eastAsia="ru-RU"/>
              </w:rPr>
              <w:t>2</w:t>
            </w:r>
            <w:r w:rsidR="00A727B5" w:rsidRPr="0043618A">
              <w:rPr>
                <w:sz w:val="28"/>
                <w:szCs w:val="28"/>
                <w:lang w:eastAsia="ru-RU"/>
              </w:rPr>
              <w:t>4</w:t>
            </w:r>
            <w:r w:rsidRPr="0043618A">
              <w:rPr>
                <w:sz w:val="28"/>
                <w:szCs w:val="28"/>
                <w:lang w:eastAsia="ru-RU"/>
              </w:rPr>
              <w:t xml:space="preserve"> г. </w:t>
            </w:r>
            <w:r w:rsidR="00BB00D7" w:rsidRPr="0043618A">
              <w:rPr>
                <w:sz w:val="28"/>
                <w:szCs w:val="28"/>
                <w:lang w:eastAsia="ru-RU"/>
              </w:rPr>
              <w:t>–</w:t>
            </w:r>
            <w:r w:rsidR="0083265D">
              <w:rPr>
                <w:sz w:val="28"/>
                <w:szCs w:val="28"/>
                <w:lang w:eastAsia="ru-RU"/>
              </w:rPr>
              <w:t xml:space="preserve"> 2</w:t>
            </w:r>
            <w:r w:rsidR="006D66D6">
              <w:rPr>
                <w:sz w:val="28"/>
                <w:szCs w:val="28"/>
                <w:lang w:eastAsia="ru-RU"/>
              </w:rPr>
              <w:t>131</w:t>
            </w:r>
            <w:r w:rsidR="0083265D"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</w:t>
            </w:r>
            <w:r w:rsidR="00D95A93" w:rsidRPr="0043618A">
              <w:rPr>
                <w:sz w:val="28"/>
                <w:szCs w:val="28"/>
                <w:lang w:eastAsia="ru-RU"/>
              </w:rPr>
              <w:t xml:space="preserve"> в том числе</w:t>
            </w:r>
          </w:p>
          <w:p w:rsidR="003240FA" w:rsidRPr="0043618A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 xml:space="preserve">из федерального бюджета - </w:t>
            </w:r>
            <w:r w:rsidR="003E58E8" w:rsidRPr="0043618A">
              <w:rPr>
                <w:sz w:val="28"/>
                <w:szCs w:val="28"/>
                <w:lang w:eastAsia="ru-RU"/>
              </w:rPr>
              <w:t>0</w:t>
            </w:r>
            <w:r w:rsidRPr="0043618A">
              <w:rPr>
                <w:sz w:val="28"/>
                <w:szCs w:val="28"/>
                <w:lang w:eastAsia="ru-RU"/>
              </w:rPr>
              <w:t xml:space="preserve"> тыс. руб.</w:t>
            </w:r>
          </w:p>
          <w:p w:rsidR="003240FA" w:rsidRPr="0043618A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 xml:space="preserve">из областного бюджета </w:t>
            </w:r>
            <w:r w:rsidR="00BB00D7" w:rsidRPr="0043618A">
              <w:rPr>
                <w:sz w:val="28"/>
                <w:szCs w:val="28"/>
                <w:lang w:eastAsia="ru-RU"/>
              </w:rPr>
              <w:t>–</w:t>
            </w:r>
            <w:r w:rsidR="0040003A" w:rsidRPr="0043618A">
              <w:rPr>
                <w:sz w:val="28"/>
                <w:szCs w:val="28"/>
                <w:lang w:eastAsia="ru-RU"/>
              </w:rPr>
              <w:t xml:space="preserve"> </w:t>
            </w:r>
            <w:r w:rsidR="0043618A" w:rsidRPr="0043618A">
              <w:rPr>
                <w:sz w:val="28"/>
                <w:szCs w:val="28"/>
                <w:lang w:eastAsia="ru-RU"/>
              </w:rPr>
              <w:t>0</w:t>
            </w:r>
            <w:r w:rsidR="0040003A" w:rsidRPr="0043618A"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</w:t>
            </w:r>
          </w:p>
          <w:p w:rsidR="003240FA" w:rsidRPr="0043618A" w:rsidRDefault="003240FA" w:rsidP="003240F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местного бюджета –</w:t>
            </w:r>
            <w:r w:rsidR="006D66D6">
              <w:rPr>
                <w:sz w:val="28"/>
                <w:szCs w:val="28"/>
                <w:lang w:eastAsia="ru-RU"/>
              </w:rPr>
              <w:t xml:space="preserve">2131 </w:t>
            </w:r>
            <w:r w:rsidRPr="0043618A">
              <w:rPr>
                <w:sz w:val="28"/>
                <w:szCs w:val="28"/>
                <w:lang w:eastAsia="ru-RU"/>
              </w:rPr>
              <w:t>тыс. руб.</w:t>
            </w:r>
          </w:p>
          <w:p w:rsidR="00AA70AC" w:rsidRDefault="00AA70AC" w:rsidP="006078A7">
            <w:pPr>
              <w:autoSpaceDE w:val="0"/>
              <w:autoSpaceDN w:val="0"/>
              <w:adjustRightInd w:val="0"/>
            </w:pPr>
          </w:p>
          <w:p w:rsidR="009768D0" w:rsidRPr="0043618A" w:rsidRDefault="009768D0" w:rsidP="009768D0">
            <w:pPr>
              <w:snapToGri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43618A">
              <w:rPr>
                <w:sz w:val="28"/>
                <w:szCs w:val="28"/>
                <w:lang w:eastAsia="ru-RU"/>
              </w:rPr>
              <w:t xml:space="preserve"> г. –</w:t>
            </w:r>
            <w:r>
              <w:rPr>
                <w:sz w:val="28"/>
                <w:szCs w:val="28"/>
                <w:lang w:eastAsia="ru-RU"/>
              </w:rPr>
              <w:t xml:space="preserve"> 2</w:t>
            </w:r>
            <w:r w:rsidR="006D66D6">
              <w:rPr>
                <w:sz w:val="28"/>
                <w:szCs w:val="28"/>
                <w:lang w:eastAsia="ru-RU"/>
              </w:rPr>
              <w:t>210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 в том числе</w:t>
            </w:r>
          </w:p>
          <w:p w:rsidR="009768D0" w:rsidRPr="0043618A" w:rsidRDefault="009768D0" w:rsidP="009768D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федерального бюджета - 0 тыс. руб.</w:t>
            </w:r>
          </w:p>
          <w:p w:rsidR="009768D0" w:rsidRPr="0043618A" w:rsidRDefault="009768D0" w:rsidP="009768D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областного бюджета – 0 тыс. руб.</w:t>
            </w:r>
          </w:p>
          <w:p w:rsidR="009768D0" w:rsidRDefault="009768D0" w:rsidP="009768D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местного бюджета –</w:t>
            </w:r>
            <w:r>
              <w:rPr>
                <w:sz w:val="28"/>
                <w:szCs w:val="28"/>
                <w:lang w:eastAsia="ru-RU"/>
              </w:rPr>
              <w:t xml:space="preserve"> 2</w:t>
            </w:r>
            <w:r w:rsidR="006D66D6">
              <w:rPr>
                <w:sz w:val="28"/>
                <w:szCs w:val="28"/>
                <w:lang w:eastAsia="ru-RU"/>
              </w:rPr>
              <w:t>210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</w:t>
            </w:r>
          </w:p>
          <w:p w:rsidR="009768D0" w:rsidRPr="0043618A" w:rsidRDefault="009768D0" w:rsidP="009768D0">
            <w:pPr>
              <w:snapToGri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sz w:val="28"/>
                <w:szCs w:val="28"/>
                <w:lang w:eastAsia="ru-RU"/>
              </w:rPr>
              <w:t>6</w:t>
            </w:r>
            <w:r w:rsidRPr="0043618A">
              <w:rPr>
                <w:sz w:val="28"/>
                <w:szCs w:val="28"/>
                <w:lang w:eastAsia="ru-RU"/>
              </w:rPr>
              <w:t xml:space="preserve"> г. –</w:t>
            </w:r>
            <w:r>
              <w:rPr>
                <w:sz w:val="28"/>
                <w:szCs w:val="28"/>
                <w:lang w:eastAsia="ru-RU"/>
              </w:rPr>
              <w:t xml:space="preserve"> 2</w:t>
            </w:r>
            <w:r w:rsidR="00DF45A9">
              <w:rPr>
                <w:sz w:val="28"/>
                <w:szCs w:val="28"/>
                <w:lang w:eastAsia="ru-RU"/>
              </w:rPr>
              <w:t>300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 в том числе</w:t>
            </w:r>
          </w:p>
          <w:p w:rsidR="009768D0" w:rsidRPr="0043618A" w:rsidRDefault="009768D0" w:rsidP="009768D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федерального бюджета - 0 тыс. руб.</w:t>
            </w:r>
          </w:p>
          <w:p w:rsidR="009768D0" w:rsidRPr="0043618A" w:rsidRDefault="009768D0" w:rsidP="009768D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областного бюджета – 0 тыс. руб.</w:t>
            </w:r>
          </w:p>
          <w:p w:rsidR="009768D0" w:rsidRPr="0043618A" w:rsidRDefault="009768D0" w:rsidP="009768D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43618A">
              <w:rPr>
                <w:sz w:val="28"/>
                <w:szCs w:val="28"/>
                <w:lang w:eastAsia="ru-RU"/>
              </w:rPr>
              <w:t>из местного бюджета –</w:t>
            </w:r>
            <w:r>
              <w:rPr>
                <w:sz w:val="28"/>
                <w:szCs w:val="28"/>
                <w:lang w:eastAsia="ru-RU"/>
              </w:rPr>
              <w:t xml:space="preserve"> 2</w:t>
            </w:r>
            <w:r w:rsidR="00DF45A9">
              <w:rPr>
                <w:sz w:val="28"/>
                <w:szCs w:val="28"/>
                <w:lang w:eastAsia="ru-RU"/>
              </w:rPr>
              <w:t>300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43618A">
              <w:rPr>
                <w:sz w:val="28"/>
                <w:szCs w:val="28"/>
                <w:lang w:eastAsia="ru-RU"/>
              </w:rPr>
              <w:t>тыс. руб.</w:t>
            </w:r>
          </w:p>
          <w:p w:rsidR="009768D0" w:rsidRPr="000B3943" w:rsidRDefault="009768D0" w:rsidP="006078A7">
            <w:pPr>
              <w:autoSpaceDE w:val="0"/>
              <w:autoSpaceDN w:val="0"/>
              <w:adjustRightInd w:val="0"/>
            </w:pPr>
          </w:p>
        </w:tc>
      </w:tr>
      <w:tr w:rsidR="002906D7" w:rsidTr="003E00C5">
        <w:tc>
          <w:tcPr>
            <w:tcW w:w="2835" w:type="dxa"/>
            <w:tcBorders>
              <w:left w:val="single" w:sz="4" w:space="0" w:color="000000"/>
            </w:tcBorders>
          </w:tcPr>
          <w:p w:rsidR="002906D7" w:rsidRPr="00E23589" w:rsidRDefault="006A54FD">
            <w:pPr>
              <w:snapToGrid w:val="0"/>
              <w:jc w:val="both"/>
              <w:rPr>
                <w:sz w:val="28"/>
                <w:szCs w:val="28"/>
              </w:rPr>
            </w:pPr>
            <w:r w:rsidRPr="00E23589">
              <w:rPr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66" w:type="dxa"/>
            <w:tcBorders>
              <w:left w:val="single" w:sz="4" w:space="0" w:color="000000"/>
              <w:right w:val="single" w:sz="4" w:space="0" w:color="000000"/>
            </w:tcBorders>
          </w:tcPr>
          <w:p w:rsidR="0014034D" w:rsidRPr="009A534A" w:rsidRDefault="0014034D" w:rsidP="008D4D0C">
            <w:pPr>
              <w:jc w:val="both"/>
              <w:rPr>
                <w:sz w:val="28"/>
                <w:szCs w:val="28"/>
              </w:rPr>
            </w:pPr>
            <w:r w:rsidRPr="009A534A">
              <w:rPr>
                <w:sz w:val="28"/>
                <w:szCs w:val="28"/>
              </w:rPr>
              <w:t xml:space="preserve">- увеличение объёма инвестиций в основной капитал </w:t>
            </w:r>
            <w:r w:rsidR="00F759AB" w:rsidRPr="009A534A">
              <w:rPr>
                <w:sz w:val="28"/>
                <w:szCs w:val="28"/>
              </w:rPr>
              <w:t>(</w:t>
            </w:r>
            <w:r w:rsidR="003240FA" w:rsidRPr="009A534A">
              <w:rPr>
                <w:sz w:val="28"/>
                <w:szCs w:val="28"/>
              </w:rPr>
              <w:t>за исключением бюджетных средств</w:t>
            </w:r>
            <w:r w:rsidR="00F759AB" w:rsidRPr="009A534A">
              <w:rPr>
                <w:sz w:val="28"/>
                <w:szCs w:val="28"/>
              </w:rPr>
              <w:t>) в расчёте на 1 жителя</w:t>
            </w:r>
            <w:r w:rsidR="003240FA" w:rsidRPr="009A534A">
              <w:rPr>
                <w:sz w:val="28"/>
                <w:szCs w:val="28"/>
              </w:rPr>
              <w:t xml:space="preserve"> к 20</w:t>
            </w:r>
            <w:r w:rsidR="00B01AAD" w:rsidRPr="009A534A">
              <w:rPr>
                <w:sz w:val="28"/>
                <w:szCs w:val="28"/>
              </w:rPr>
              <w:t>2</w:t>
            </w:r>
            <w:r w:rsidR="008B324E">
              <w:rPr>
                <w:sz w:val="28"/>
                <w:szCs w:val="28"/>
              </w:rPr>
              <w:t>6</w:t>
            </w:r>
            <w:r w:rsidR="003240FA" w:rsidRPr="009A534A">
              <w:rPr>
                <w:sz w:val="28"/>
                <w:szCs w:val="28"/>
              </w:rPr>
              <w:t xml:space="preserve"> году </w:t>
            </w:r>
            <w:r w:rsidRPr="009A534A">
              <w:rPr>
                <w:sz w:val="28"/>
                <w:szCs w:val="28"/>
              </w:rPr>
              <w:t>до</w:t>
            </w:r>
            <w:r w:rsidR="00D24E1F" w:rsidRPr="009A534A">
              <w:rPr>
                <w:sz w:val="28"/>
                <w:szCs w:val="28"/>
              </w:rPr>
              <w:t xml:space="preserve"> </w:t>
            </w:r>
            <w:r w:rsidR="008B324E">
              <w:rPr>
                <w:sz w:val="28"/>
                <w:szCs w:val="28"/>
              </w:rPr>
              <w:t>21,9</w:t>
            </w:r>
            <w:r w:rsidRPr="009A534A">
              <w:rPr>
                <w:sz w:val="28"/>
                <w:szCs w:val="28"/>
              </w:rPr>
              <w:t xml:space="preserve"> руб.</w:t>
            </w:r>
            <w:r w:rsidR="009D789B" w:rsidRPr="009A534A">
              <w:rPr>
                <w:sz w:val="28"/>
                <w:szCs w:val="28"/>
              </w:rPr>
              <w:t>;</w:t>
            </w:r>
          </w:p>
          <w:p w:rsidR="00B2730F" w:rsidRPr="00001C32" w:rsidRDefault="00B2730F" w:rsidP="008D4D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01C32">
              <w:rPr>
                <w:color w:val="000000" w:themeColor="text1"/>
                <w:sz w:val="28"/>
                <w:szCs w:val="28"/>
              </w:rPr>
              <w:t xml:space="preserve">- увеличение числа субъектов МСП в расчете на 10 тыс. человек населения, </w:t>
            </w:r>
            <w:r w:rsidR="008B324E">
              <w:rPr>
                <w:color w:val="000000" w:themeColor="text1"/>
                <w:sz w:val="28"/>
                <w:szCs w:val="28"/>
              </w:rPr>
              <w:t xml:space="preserve">188 </w:t>
            </w:r>
            <w:r w:rsidRPr="00001C32">
              <w:rPr>
                <w:color w:val="000000" w:themeColor="text1"/>
                <w:sz w:val="28"/>
                <w:szCs w:val="28"/>
              </w:rPr>
              <w:t>ед.</w:t>
            </w:r>
          </w:p>
          <w:p w:rsidR="002006DA" w:rsidRPr="004B6EAB" w:rsidRDefault="002006DA" w:rsidP="00F91971">
            <w:pPr>
              <w:jc w:val="both"/>
              <w:rPr>
                <w:sz w:val="28"/>
                <w:szCs w:val="28"/>
              </w:rPr>
            </w:pPr>
            <w:r w:rsidRPr="00994EBB">
              <w:rPr>
                <w:sz w:val="28"/>
                <w:szCs w:val="28"/>
              </w:rPr>
              <w:t>-</w:t>
            </w:r>
            <w:r w:rsidRPr="0040003A">
              <w:rPr>
                <w:color w:val="FF0000"/>
                <w:sz w:val="28"/>
                <w:szCs w:val="28"/>
              </w:rPr>
              <w:t xml:space="preserve"> </w:t>
            </w:r>
            <w:r w:rsidR="001F5F4A" w:rsidRPr="004B6EAB">
              <w:rPr>
                <w:sz w:val="28"/>
                <w:szCs w:val="28"/>
              </w:rPr>
              <w:t>увеличение с</w:t>
            </w:r>
            <w:r w:rsidR="001F5F4A" w:rsidRPr="004B6EAB">
              <w:rPr>
                <w:sz w:val="28"/>
                <w:szCs w:val="28"/>
                <w:lang w:eastAsia="ru-RU"/>
              </w:rPr>
              <w:t>реднесписочной численности работников малых</w:t>
            </w:r>
            <w:r w:rsidR="00E23589" w:rsidRPr="004B6EAB">
              <w:rPr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E23589" w:rsidRPr="004B6EAB">
              <w:rPr>
                <w:sz w:val="28"/>
                <w:szCs w:val="28"/>
                <w:lang w:eastAsia="ru-RU"/>
              </w:rPr>
              <w:t>микропредприятий</w:t>
            </w:r>
            <w:proofErr w:type="spellEnd"/>
            <w:r w:rsidR="001F5F4A" w:rsidRPr="004B6EAB">
              <w:rPr>
                <w:sz w:val="28"/>
                <w:szCs w:val="28"/>
                <w:lang w:eastAsia="ru-RU"/>
              </w:rPr>
              <w:t xml:space="preserve"> до </w:t>
            </w:r>
            <w:r w:rsidR="004B6EAB" w:rsidRPr="004B6EAB">
              <w:rPr>
                <w:sz w:val="28"/>
                <w:szCs w:val="28"/>
                <w:lang w:eastAsia="ru-RU"/>
              </w:rPr>
              <w:t>1858</w:t>
            </w:r>
            <w:r w:rsidR="001F5F4A" w:rsidRPr="004B6EAB">
              <w:rPr>
                <w:sz w:val="28"/>
                <w:szCs w:val="28"/>
                <w:lang w:eastAsia="ru-RU"/>
              </w:rPr>
              <w:t xml:space="preserve"> ед.</w:t>
            </w:r>
            <w:r w:rsidR="009D789B" w:rsidRPr="004B6EAB">
              <w:rPr>
                <w:sz w:val="28"/>
                <w:szCs w:val="28"/>
                <w:lang w:eastAsia="ru-RU"/>
              </w:rPr>
              <w:t>;</w:t>
            </w:r>
          </w:p>
          <w:p w:rsidR="00A51841" w:rsidRPr="00E23589" w:rsidRDefault="001F5F4A" w:rsidP="008B324E">
            <w:pPr>
              <w:autoSpaceDE w:val="0"/>
              <w:autoSpaceDN w:val="0"/>
              <w:adjustRightInd w:val="0"/>
              <w:jc w:val="both"/>
            </w:pPr>
            <w:r w:rsidRPr="004B6EAB">
              <w:rPr>
                <w:sz w:val="28"/>
                <w:szCs w:val="28"/>
                <w:lang w:eastAsia="ru-RU"/>
              </w:rPr>
              <w:t>- увеличение количества и качества предоставляемых консультационных услуг</w:t>
            </w:r>
            <w:r w:rsidR="009D789B" w:rsidRPr="004B6EAB">
              <w:rPr>
                <w:sz w:val="28"/>
                <w:szCs w:val="28"/>
                <w:lang w:eastAsia="ru-RU"/>
              </w:rPr>
              <w:t xml:space="preserve"> до </w:t>
            </w:r>
            <w:r w:rsidR="004B6EAB" w:rsidRPr="004B6EAB">
              <w:rPr>
                <w:sz w:val="28"/>
                <w:szCs w:val="28"/>
                <w:lang w:eastAsia="ru-RU"/>
              </w:rPr>
              <w:t>115</w:t>
            </w:r>
            <w:r w:rsidR="008B324E">
              <w:rPr>
                <w:sz w:val="28"/>
                <w:szCs w:val="28"/>
                <w:lang w:eastAsia="ru-RU"/>
              </w:rPr>
              <w:t>7</w:t>
            </w:r>
            <w:r w:rsidR="004B6EAB" w:rsidRPr="004B6EAB">
              <w:rPr>
                <w:sz w:val="28"/>
                <w:szCs w:val="28"/>
                <w:lang w:eastAsia="ru-RU"/>
              </w:rPr>
              <w:t xml:space="preserve"> </w:t>
            </w:r>
            <w:r w:rsidR="009D789B" w:rsidRPr="004B6EAB">
              <w:rPr>
                <w:sz w:val="28"/>
                <w:szCs w:val="28"/>
                <w:lang w:eastAsia="ru-RU"/>
              </w:rPr>
              <w:t>ед.</w:t>
            </w:r>
          </w:p>
        </w:tc>
      </w:tr>
      <w:tr w:rsidR="00F91971" w:rsidTr="003E00C5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F91971" w:rsidRPr="00C061EE" w:rsidRDefault="00F9197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971" w:rsidRPr="000B3943" w:rsidRDefault="00F91971" w:rsidP="0014034D">
            <w:pPr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2906D7" w:rsidRDefault="002906D7">
      <w:pPr>
        <w:sectPr w:rsidR="002906D7" w:rsidSect="00AF339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1134" w:right="850" w:bottom="1134" w:left="1701" w:header="709" w:footer="709" w:gutter="0"/>
          <w:pgNumType w:start="1"/>
          <w:cols w:space="720"/>
          <w:docGrid w:linePitch="360"/>
        </w:sectPr>
      </w:pPr>
    </w:p>
    <w:p w:rsidR="006E4367" w:rsidRDefault="001E4215" w:rsidP="0060358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</w:t>
      </w:r>
      <w:r w:rsidR="00A27168">
        <w:rPr>
          <w:b/>
          <w:bCs/>
          <w:color w:val="000000"/>
          <w:sz w:val="28"/>
          <w:szCs w:val="28"/>
        </w:rPr>
        <w:t>. Цели</w:t>
      </w:r>
      <w:r w:rsidR="00D74D4B">
        <w:rPr>
          <w:b/>
          <w:bCs/>
          <w:color w:val="000000"/>
          <w:sz w:val="28"/>
          <w:szCs w:val="28"/>
        </w:rPr>
        <w:t>, задачи и показатели (индикаторы)</w:t>
      </w:r>
      <w:r w:rsidR="00270B89">
        <w:rPr>
          <w:b/>
          <w:bCs/>
          <w:color w:val="000000"/>
          <w:sz w:val="28"/>
          <w:szCs w:val="28"/>
        </w:rPr>
        <w:t xml:space="preserve"> достижения целей решения задач, описание основных</w:t>
      </w:r>
      <w:r w:rsidR="002C368E">
        <w:rPr>
          <w:b/>
          <w:bCs/>
          <w:color w:val="000000"/>
          <w:sz w:val="28"/>
          <w:szCs w:val="28"/>
        </w:rPr>
        <w:t>,</w:t>
      </w:r>
      <w:r w:rsidR="00270B89">
        <w:rPr>
          <w:b/>
          <w:bCs/>
          <w:color w:val="000000"/>
          <w:sz w:val="28"/>
          <w:szCs w:val="28"/>
        </w:rPr>
        <w:t xml:space="preserve"> ожидаемых </w:t>
      </w:r>
      <w:r w:rsidR="00DB14BE">
        <w:rPr>
          <w:b/>
          <w:bCs/>
          <w:color w:val="000000"/>
          <w:sz w:val="28"/>
          <w:szCs w:val="28"/>
        </w:rPr>
        <w:t xml:space="preserve">конечных результатов муниципальной программы, сроков и этапов реализации муниципальной </w:t>
      </w:r>
      <w:r w:rsidR="0035741D">
        <w:rPr>
          <w:b/>
          <w:bCs/>
          <w:color w:val="000000"/>
          <w:sz w:val="28"/>
          <w:szCs w:val="28"/>
        </w:rPr>
        <w:t>п</w:t>
      </w:r>
      <w:r w:rsidR="00DB14BE">
        <w:rPr>
          <w:b/>
          <w:bCs/>
          <w:color w:val="000000"/>
          <w:sz w:val="28"/>
          <w:szCs w:val="28"/>
        </w:rPr>
        <w:t>рограммы</w:t>
      </w:r>
      <w:r w:rsidR="0035741D">
        <w:rPr>
          <w:b/>
          <w:bCs/>
          <w:color w:val="000000"/>
          <w:sz w:val="28"/>
          <w:szCs w:val="28"/>
        </w:rPr>
        <w:t>.</w:t>
      </w:r>
    </w:p>
    <w:p w:rsidR="000F12B0" w:rsidRDefault="000F12B0" w:rsidP="000A536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B14BE" w:rsidRDefault="001E4215" w:rsidP="000A53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D52FE">
        <w:rPr>
          <w:b/>
          <w:sz w:val="28"/>
          <w:szCs w:val="28"/>
        </w:rPr>
        <w:t xml:space="preserve">.1. </w:t>
      </w:r>
      <w:r w:rsidR="00DB14BE" w:rsidRPr="00D33FB0">
        <w:rPr>
          <w:b/>
          <w:sz w:val="28"/>
          <w:szCs w:val="28"/>
        </w:rPr>
        <w:t>Основные цели</w:t>
      </w:r>
      <w:r w:rsidR="003B50C7">
        <w:rPr>
          <w:b/>
          <w:sz w:val="28"/>
          <w:szCs w:val="28"/>
        </w:rPr>
        <w:t xml:space="preserve"> муниципальной</w:t>
      </w:r>
      <w:r w:rsidR="00DB14BE" w:rsidRPr="00D33FB0">
        <w:rPr>
          <w:b/>
          <w:sz w:val="28"/>
          <w:szCs w:val="28"/>
        </w:rPr>
        <w:t xml:space="preserve"> программы</w:t>
      </w:r>
      <w:r w:rsidR="0035741D">
        <w:rPr>
          <w:b/>
          <w:sz w:val="28"/>
          <w:szCs w:val="28"/>
        </w:rPr>
        <w:t>.</w:t>
      </w:r>
    </w:p>
    <w:p w:rsidR="00C269C6" w:rsidRPr="000F3750" w:rsidRDefault="00C269C6" w:rsidP="009A29AD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A10E1">
        <w:rPr>
          <w:sz w:val="28"/>
          <w:szCs w:val="28"/>
        </w:rPr>
        <w:t>Разработка и п</w:t>
      </w:r>
      <w:r>
        <w:rPr>
          <w:sz w:val="28"/>
          <w:szCs w:val="28"/>
        </w:rPr>
        <w:t xml:space="preserve">ринятие </w:t>
      </w:r>
      <w:r w:rsidR="003320E5">
        <w:rPr>
          <w:sz w:val="28"/>
          <w:szCs w:val="28"/>
        </w:rPr>
        <w:t>Стратегии</w:t>
      </w:r>
      <w:r>
        <w:rPr>
          <w:sz w:val="28"/>
          <w:szCs w:val="28"/>
        </w:rPr>
        <w:t xml:space="preserve"> социально – экономического развития </w:t>
      </w:r>
      <w:r w:rsidR="002A33D3">
        <w:rPr>
          <w:sz w:val="28"/>
          <w:szCs w:val="28"/>
        </w:rPr>
        <w:t xml:space="preserve">Подгоренского муниципального </w:t>
      </w:r>
      <w:r>
        <w:rPr>
          <w:sz w:val="28"/>
          <w:szCs w:val="28"/>
        </w:rPr>
        <w:t>района</w:t>
      </w:r>
      <w:r w:rsidR="002B1FED">
        <w:rPr>
          <w:sz w:val="28"/>
          <w:szCs w:val="28"/>
        </w:rPr>
        <w:t xml:space="preserve"> </w:t>
      </w:r>
      <w:r w:rsidR="002A33D3">
        <w:rPr>
          <w:sz w:val="28"/>
          <w:szCs w:val="28"/>
        </w:rPr>
        <w:t xml:space="preserve">Воронежской области до </w:t>
      </w:r>
      <w:r w:rsidR="002B1FED">
        <w:rPr>
          <w:sz w:val="28"/>
          <w:szCs w:val="28"/>
        </w:rPr>
        <w:t>2</w:t>
      </w:r>
      <w:r w:rsidR="002A33D3">
        <w:rPr>
          <w:sz w:val="28"/>
          <w:szCs w:val="28"/>
        </w:rPr>
        <w:t>035</w:t>
      </w:r>
      <w:r w:rsidR="002B1FED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, способствующей обеспечению эффективного развития экономики района. </w:t>
      </w:r>
    </w:p>
    <w:p w:rsidR="00C269C6" w:rsidRDefault="00C269C6" w:rsidP="009A29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Увеличение доли субъектов малого и среднего предпринимательства в экономике района</w:t>
      </w:r>
      <w:r w:rsidRPr="00D33FB0">
        <w:rPr>
          <w:sz w:val="28"/>
          <w:szCs w:val="28"/>
        </w:rPr>
        <w:t>.</w:t>
      </w:r>
    </w:p>
    <w:p w:rsidR="000F23A3" w:rsidRDefault="00C269C6" w:rsidP="000F23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Создание благоприятного предпринимательского климата и условий для ведения бизнеса.</w:t>
      </w:r>
    </w:p>
    <w:p w:rsidR="00A814B5" w:rsidRDefault="001E4215" w:rsidP="000F23A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D52FE">
        <w:rPr>
          <w:b/>
          <w:sz w:val="28"/>
          <w:szCs w:val="28"/>
        </w:rPr>
        <w:t xml:space="preserve">.2. </w:t>
      </w:r>
      <w:r w:rsidR="007F6100" w:rsidRPr="007F6100">
        <w:rPr>
          <w:b/>
          <w:sz w:val="28"/>
          <w:szCs w:val="28"/>
        </w:rPr>
        <w:t>Задачи муниципальной программы</w:t>
      </w:r>
      <w:r w:rsidR="0035741D">
        <w:rPr>
          <w:b/>
          <w:sz w:val="28"/>
          <w:szCs w:val="28"/>
        </w:rPr>
        <w:t>.</w:t>
      </w:r>
    </w:p>
    <w:p w:rsidR="00C269C6" w:rsidRPr="00C061EE" w:rsidRDefault="00C269C6" w:rsidP="009A29AD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061EE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Разработка документов стратегического планирования</w:t>
      </w:r>
      <w:r w:rsidRPr="00C061EE">
        <w:rPr>
          <w:sz w:val="28"/>
          <w:szCs w:val="28"/>
        </w:rPr>
        <w:t>.</w:t>
      </w:r>
    </w:p>
    <w:p w:rsidR="00C269C6" w:rsidRPr="00C061EE" w:rsidRDefault="00C269C6" w:rsidP="009A29AD">
      <w:pPr>
        <w:spacing w:line="360" w:lineRule="auto"/>
        <w:ind w:firstLine="708"/>
        <w:jc w:val="both"/>
        <w:rPr>
          <w:sz w:val="28"/>
          <w:szCs w:val="28"/>
        </w:rPr>
      </w:pPr>
      <w:r w:rsidRPr="00C061EE">
        <w:rPr>
          <w:sz w:val="28"/>
          <w:szCs w:val="28"/>
        </w:rPr>
        <w:t>2.</w:t>
      </w:r>
      <w:r w:rsidR="001A6584" w:rsidRPr="001A6584">
        <w:rPr>
          <w:sz w:val="28"/>
          <w:szCs w:val="28"/>
        </w:rPr>
        <w:t xml:space="preserve"> </w:t>
      </w:r>
      <w:r w:rsidR="001A6584">
        <w:rPr>
          <w:sz w:val="28"/>
          <w:szCs w:val="28"/>
        </w:rPr>
        <w:t xml:space="preserve">Внедрение </w:t>
      </w:r>
      <w:proofErr w:type="gramStart"/>
      <w:r w:rsidR="001A6584">
        <w:rPr>
          <w:sz w:val="28"/>
          <w:szCs w:val="28"/>
        </w:rPr>
        <w:t>элементов Стандарта деятельности органов местного самоуправления Подгоренского муниципального района Воронежской области</w:t>
      </w:r>
      <w:proofErr w:type="gramEnd"/>
      <w:r w:rsidR="001A6584">
        <w:rPr>
          <w:sz w:val="28"/>
          <w:szCs w:val="28"/>
        </w:rPr>
        <w:t xml:space="preserve"> по обеспечению благоприятного инвестиционного климата в муниципальном образовании.</w:t>
      </w:r>
    </w:p>
    <w:p w:rsidR="00C269C6" w:rsidRPr="00C061EE" w:rsidRDefault="00C269C6" w:rsidP="009A29AD">
      <w:pPr>
        <w:spacing w:line="360" w:lineRule="auto"/>
        <w:ind w:firstLine="708"/>
        <w:jc w:val="both"/>
        <w:rPr>
          <w:sz w:val="28"/>
          <w:szCs w:val="28"/>
        </w:rPr>
      </w:pPr>
      <w:r w:rsidRPr="00C061EE">
        <w:rPr>
          <w:sz w:val="28"/>
          <w:szCs w:val="28"/>
        </w:rPr>
        <w:t>3.</w:t>
      </w:r>
      <w:r>
        <w:rPr>
          <w:sz w:val="28"/>
          <w:szCs w:val="28"/>
        </w:rPr>
        <w:t xml:space="preserve"> Повышение доступности финансовых ресурсов для субъектов малого и среднего предпринимательства</w:t>
      </w:r>
      <w:r w:rsidRPr="00C061EE">
        <w:rPr>
          <w:sz w:val="28"/>
          <w:szCs w:val="28"/>
        </w:rPr>
        <w:t>.</w:t>
      </w:r>
    </w:p>
    <w:p w:rsidR="00FD52FE" w:rsidRDefault="00C269C6" w:rsidP="009A29AD">
      <w:pPr>
        <w:spacing w:line="360" w:lineRule="auto"/>
        <w:ind w:firstLine="709"/>
        <w:jc w:val="both"/>
        <w:rPr>
          <w:sz w:val="28"/>
          <w:szCs w:val="28"/>
        </w:rPr>
      </w:pPr>
      <w:r w:rsidRPr="00C061EE">
        <w:rPr>
          <w:sz w:val="28"/>
          <w:szCs w:val="28"/>
        </w:rPr>
        <w:t>4. Повышение предпринимательской активности и развитие малого и среднего предпринимательства.</w:t>
      </w:r>
    </w:p>
    <w:p w:rsidR="00592B7C" w:rsidRDefault="001E4215" w:rsidP="000A536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FD52FE">
        <w:rPr>
          <w:b/>
          <w:bCs/>
          <w:color w:val="000000"/>
          <w:sz w:val="28"/>
          <w:szCs w:val="28"/>
        </w:rPr>
        <w:t xml:space="preserve">.3. </w:t>
      </w:r>
      <w:r w:rsidR="00592B7C">
        <w:rPr>
          <w:b/>
          <w:bCs/>
          <w:color w:val="000000"/>
          <w:sz w:val="28"/>
          <w:szCs w:val="28"/>
        </w:rPr>
        <w:t>Показатели (индикаторы) достижения целей решения задач</w:t>
      </w:r>
      <w:r w:rsidR="0035741D">
        <w:rPr>
          <w:b/>
          <w:bCs/>
          <w:color w:val="000000"/>
          <w:sz w:val="28"/>
          <w:szCs w:val="28"/>
        </w:rPr>
        <w:t>.</w:t>
      </w:r>
    </w:p>
    <w:p w:rsidR="005D72DB" w:rsidRDefault="005D72DB" w:rsidP="005D72DB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5D72DB">
        <w:rPr>
          <w:bCs/>
          <w:color w:val="000000"/>
          <w:sz w:val="28"/>
          <w:szCs w:val="28"/>
        </w:rPr>
        <w:t>Перечень</w:t>
      </w:r>
      <w:r>
        <w:rPr>
          <w:bCs/>
          <w:color w:val="000000"/>
          <w:sz w:val="28"/>
          <w:szCs w:val="28"/>
        </w:rPr>
        <w:t xml:space="preserve"> </w:t>
      </w:r>
      <w:r w:rsidRPr="005D72DB">
        <w:rPr>
          <w:bCs/>
          <w:color w:val="000000"/>
          <w:sz w:val="28"/>
          <w:szCs w:val="28"/>
        </w:rPr>
        <w:t>основных мероприятий и мероприятий, реализуемых в рамках</w:t>
      </w:r>
      <w:r>
        <w:rPr>
          <w:bCs/>
          <w:color w:val="000000"/>
          <w:sz w:val="28"/>
          <w:szCs w:val="28"/>
        </w:rPr>
        <w:t xml:space="preserve"> </w:t>
      </w:r>
      <w:r w:rsidRPr="005D72DB">
        <w:rPr>
          <w:bCs/>
          <w:color w:val="000000"/>
          <w:sz w:val="28"/>
          <w:szCs w:val="28"/>
        </w:rPr>
        <w:t xml:space="preserve">муниципальной  программы </w:t>
      </w:r>
      <w:r>
        <w:rPr>
          <w:bCs/>
          <w:color w:val="000000"/>
          <w:sz w:val="28"/>
          <w:szCs w:val="28"/>
        </w:rPr>
        <w:t>приведены в приложении №1 к муниципальной программе.</w:t>
      </w:r>
      <w:proofErr w:type="gramEnd"/>
    </w:p>
    <w:p w:rsidR="00140AE0" w:rsidRDefault="00140AE0" w:rsidP="005D72DB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Сведения о показателях (индикаторах) муниципальной программы </w:t>
      </w:r>
      <w:r w:rsidR="002239A7">
        <w:rPr>
          <w:bCs/>
          <w:color w:val="000000"/>
          <w:sz w:val="28"/>
          <w:szCs w:val="28"/>
        </w:rPr>
        <w:t xml:space="preserve">приведены в приложении </w:t>
      </w:r>
      <w:r w:rsidR="00A814B5">
        <w:rPr>
          <w:bCs/>
          <w:color w:val="000000"/>
          <w:sz w:val="28"/>
          <w:szCs w:val="28"/>
        </w:rPr>
        <w:t>№</w:t>
      </w:r>
      <w:r w:rsidR="00735045">
        <w:rPr>
          <w:bCs/>
          <w:color w:val="000000"/>
          <w:sz w:val="28"/>
          <w:szCs w:val="28"/>
        </w:rPr>
        <w:t>2</w:t>
      </w:r>
      <w:r w:rsidR="002239A7">
        <w:rPr>
          <w:bCs/>
          <w:color w:val="000000"/>
          <w:sz w:val="28"/>
          <w:szCs w:val="28"/>
        </w:rPr>
        <w:t xml:space="preserve"> к муниципальной программе.</w:t>
      </w:r>
    </w:p>
    <w:p w:rsidR="00E30BF1" w:rsidRDefault="00EE6D40" w:rsidP="000A536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</w:t>
      </w:r>
      <w:r w:rsidR="00FD52FE">
        <w:rPr>
          <w:b/>
          <w:bCs/>
          <w:color w:val="000000"/>
          <w:sz w:val="28"/>
          <w:szCs w:val="28"/>
        </w:rPr>
        <w:t xml:space="preserve">.4. </w:t>
      </w:r>
      <w:r w:rsidR="00285114">
        <w:rPr>
          <w:b/>
          <w:bCs/>
          <w:color w:val="000000"/>
          <w:sz w:val="28"/>
          <w:szCs w:val="28"/>
        </w:rPr>
        <w:t>Основные</w:t>
      </w:r>
      <w:r w:rsidR="002C368E">
        <w:rPr>
          <w:b/>
          <w:bCs/>
          <w:color w:val="000000"/>
          <w:sz w:val="28"/>
          <w:szCs w:val="28"/>
        </w:rPr>
        <w:t>,</w:t>
      </w:r>
      <w:r w:rsidR="00285114">
        <w:rPr>
          <w:b/>
          <w:bCs/>
          <w:color w:val="000000"/>
          <w:sz w:val="28"/>
          <w:szCs w:val="28"/>
        </w:rPr>
        <w:t xml:space="preserve"> ожидаемые конечные результат</w:t>
      </w:r>
      <w:r w:rsidR="002C368E">
        <w:rPr>
          <w:b/>
          <w:bCs/>
          <w:color w:val="000000"/>
          <w:sz w:val="28"/>
          <w:szCs w:val="28"/>
        </w:rPr>
        <w:t>ы</w:t>
      </w:r>
      <w:r w:rsidR="0028511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285114">
        <w:rPr>
          <w:b/>
          <w:bCs/>
          <w:color w:val="000000"/>
          <w:sz w:val="28"/>
          <w:szCs w:val="28"/>
        </w:rPr>
        <w:t>муниципальной</w:t>
      </w:r>
      <w:proofErr w:type="gramEnd"/>
    </w:p>
    <w:p w:rsidR="00285114" w:rsidRDefault="0035741D" w:rsidP="003526C2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="00285114">
        <w:rPr>
          <w:b/>
          <w:bCs/>
          <w:color w:val="000000"/>
          <w:sz w:val="28"/>
          <w:szCs w:val="28"/>
        </w:rPr>
        <w:t>рограммы</w:t>
      </w:r>
      <w:r>
        <w:rPr>
          <w:b/>
          <w:bCs/>
          <w:color w:val="000000"/>
          <w:sz w:val="28"/>
          <w:szCs w:val="28"/>
        </w:rPr>
        <w:t>.</w:t>
      </w:r>
    </w:p>
    <w:p w:rsidR="00FD52FE" w:rsidRDefault="003F5D75" w:rsidP="003F5D75">
      <w:pPr>
        <w:ind w:firstLine="709"/>
        <w:jc w:val="right"/>
        <w:rPr>
          <w:bCs/>
          <w:color w:val="000000"/>
          <w:sz w:val="28"/>
          <w:szCs w:val="28"/>
        </w:rPr>
      </w:pPr>
      <w:r w:rsidRPr="003F5D75">
        <w:rPr>
          <w:bCs/>
          <w:color w:val="000000"/>
          <w:sz w:val="28"/>
          <w:szCs w:val="28"/>
        </w:rPr>
        <w:t xml:space="preserve">Таблица </w:t>
      </w:r>
      <w:r w:rsidR="002239A7">
        <w:rPr>
          <w:bCs/>
          <w:color w:val="000000"/>
          <w:sz w:val="28"/>
          <w:szCs w:val="28"/>
        </w:rPr>
        <w:t>1</w:t>
      </w:r>
    </w:p>
    <w:p w:rsidR="003526C2" w:rsidRPr="003F5D75" w:rsidRDefault="003526C2" w:rsidP="003F5D75">
      <w:pPr>
        <w:ind w:firstLine="709"/>
        <w:jc w:val="right"/>
        <w:rPr>
          <w:bCs/>
          <w:color w:val="00000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5C59B7" w:rsidRPr="00A94AFB" w:rsidTr="00EC3AC5">
        <w:tc>
          <w:tcPr>
            <w:tcW w:w="2410" w:type="dxa"/>
            <w:vMerge w:val="restart"/>
            <w:shd w:val="clear" w:color="auto" w:fill="auto"/>
          </w:tcPr>
          <w:p w:rsidR="005C59B7" w:rsidRPr="009A534A" w:rsidRDefault="005C59B7" w:rsidP="007F6100">
            <w:r w:rsidRPr="009A534A">
              <w:t>Наименование показателя (индикатора)</w:t>
            </w:r>
          </w:p>
        </w:tc>
        <w:tc>
          <w:tcPr>
            <w:tcW w:w="7513" w:type="dxa"/>
            <w:gridSpan w:val="9"/>
          </w:tcPr>
          <w:p w:rsidR="005C59B7" w:rsidRPr="009A534A" w:rsidRDefault="005C59B7" w:rsidP="00D25CB9">
            <w:pPr>
              <w:jc w:val="center"/>
            </w:pPr>
            <w:r w:rsidRPr="009A534A">
              <w:t>годы реализации</w:t>
            </w:r>
          </w:p>
        </w:tc>
      </w:tr>
      <w:tr w:rsidR="00F642F8" w:rsidRPr="00A94AFB" w:rsidTr="00EC3AC5">
        <w:tc>
          <w:tcPr>
            <w:tcW w:w="2410" w:type="dxa"/>
            <w:vMerge/>
            <w:shd w:val="clear" w:color="auto" w:fill="auto"/>
          </w:tcPr>
          <w:p w:rsidR="005C59B7" w:rsidRPr="009A534A" w:rsidRDefault="005C59B7" w:rsidP="007F6100"/>
        </w:tc>
        <w:tc>
          <w:tcPr>
            <w:tcW w:w="851" w:type="dxa"/>
          </w:tcPr>
          <w:p w:rsidR="005C59B7" w:rsidRPr="009A534A" w:rsidRDefault="005C59B7" w:rsidP="000B339C">
            <w:pPr>
              <w:jc w:val="center"/>
            </w:pPr>
            <w:r w:rsidRPr="009A534A">
              <w:t>2018</w:t>
            </w:r>
          </w:p>
        </w:tc>
        <w:tc>
          <w:tcPr>
            <w:tcW w:w="850" w:type="dxa"/>
            <w:shd w:val="clear" w:color="auto" w:fill="auto"/>
          </w:tcPr>
          <w:p w:rsidR="005C59B7" w:rsidRPr="009A534A" w:rsidRDefault="005C59B7" w:rsidP="000B339C">
            <w:pPr>
              <w:jc w:val="center"/>
            </w:pPr>
            <w:r w:rsidRPr="009A534A">
              <w:t>2019</w:t>
            </w:r>
          </w:p>
        </w:tc>
        <w:tc>
          <w:tcPr>
            <w:tcW w:w="851" w:type="dxa"/>
            <w:shd w:val="clear" w:color="auto" w:fill="auto"/>
          </w:tcPr>
          <w:p w:rsidR="005C59B7" w:rsidRPr="009A534A" w:rsidRDefault="005C59B7" w:rsidP="000B339C">
            <w:pPr>
              <w:jc w:val="center"/>
            </w:pPr>
            <w:r w:rsidRPr="009A534A">
              <w:t>2020</w:t>
            </w:r>
          </w:p>
        </w:tc>
        <w:tc>
          <w:tcPr>
            <w:tcW w:w="850" w:type="dxa"/>
            <w:shd w:val="clear" w:color="auto" w:fill="auto"/>
          </w:tcPr>
          <w:p w:rsidR="005C59B7" w:rsidRPr="009A534A" w:rsidRDefault="005C59B7" w:rsidP="000B339C">
            <w:pPr>
              <w:jc w:val="center"/>
            </w:pPr>
            <w:r w:rsidRPr="009A534A">
              <w:t>2021</w:t>
            </w:r>
          </w:p>
        </w:tc>
        <w:tc>
          <w:tcPr>
            <w:tcW w:w="851" w:type="dxa"/>
            <w:shd w:val="clear" w:color="auto" w:fill="auto"/>
          </w:tcPr>
          <w:p w:rsidR="005C59B7" w:rsidRPr="009A534A" w:rsidRDefault="005C59B7" w:rsidP="000B339C">
            <w:pPr>
              <w:jc w:val="center"/>
            </w:pPr>
            <w:r w:rsidRPr="009A534A">
              <w:t>2022</w:t>
            </w:r>
          </w:p>
        </w:tc>
        <w:tc>
          <w:tcPr>
            <w:tcW w:w="850" w:type="dxa"/>
            <w:shd w:val="clear" w:color="auto" w:fill="auto"/>
          </w:tcPr>
          <w:p w:rsidR="005C59B7" w:rsidRPr="009A534A" w:rsidRDefault="005C59B7" w:rsidP="000B339C">
            <w:pPr>
              <w:jc w:val="center"/>
            </w:pPr>
            <w:r w:rsidRPr="009A534A">
              <w:t>2023</w:t>
            </w:r>
          </w:p>
        </w:tc>
        <w:tc>
          <w:tcPr>
            <w:tcW w:w="851" w:type="dxa"/>
            <w:shd w:val="clear" w:color="auto" w:fill="auto"/>
          </w:tcPr>
          <w:p w:rsidR="005C59B7" w:rsidRPr="009A534A" w:rsidRDefault="005C59B7" w:rsidP="000B339C">
            <w:pPr>
              <w:jc w:val="center"/>
            </w:pPr>
            <w:r w:rsidRPr="009A534A">
              <w:t>2024</w:t>
            </w:r>
          </w:p>
        </w:tc>
        <w:tc>
          <w:tcPr>
            <w:tcW w:w="850" w:type="dxa"/>
          </w:tcPr>
          <w:p w:rsidR="005C59B7" w:rsidRPr="009A534A" w:rsidRDefault="005C59B7" w:rsidP="000B339C">
            <w:pPr>
              <w:jc w:val="center"/>
            </w:pPr>
            <w:r>
              <w:t>2025</w:t>
            </w:r>
          </w:p>
        </w:tc>
        <w:tc>
          <w:tcPr>
            <w:tcW w:w="709" w:type="dxa"/>
          </w:tcPr>
          <w:p w:rsidR="005C59B7" w:rsidRPr="009A534A" w:rsidRDefault="005C59B7" w:rsidP="000B339C">
            <w:pPr>
              <w:jc w:val="center"/>
            </w:pPr>
            <w:r>
              <w:t>2026</w:t>
            </w:r>
          </w:p>
        </w:tc>
      </w:tr>
      <w:tr w:rsidR="00F642F8" w:rsidRPr="00A94AFB" w:rsidTr="00EC3AC5">
        <w:tc>
          <w:tcPr>
            <w:tcW w:w="2410" w:type="dxa"/>
            <w:shd w:val="clear" w:color="auto" w:fill="auto"/>
          </w:tcPr>
          <w:p w:rsidR="005C59B7" w:rsidRPr="009A534A" w:rsidRDefault="005C59B7" w:rsidP="00674E7B">
            <w:r w:rsidRPr="009A534A">
              <w:t>Объем инвестиций в основной капитал (за исключением бюджетных средств) в расчете на 1 жителя, руб.</w:t>
            </w:r>
          </w:p>
        </w:tc>
        <w:tc>
          <w:tcPr>
            <w:tcW w:w="851" w:type="dxa"/>
          </w:tcPr>
          <w:p w:rsidR="005C59B7" w:rsidRPr="009A534A" w:rsidRDefault="005C59B7" w:rsidP="000B003C">
            <w:r w:rsidRPr="009A534A">
              <w:t>15,58</w:t>
            </w:r>
          </w:p>
        </w:tc>
        <w:tc>
          <w:tcPr>
            <w:tcW w:w="850" w:type="dxa"/>
            <w:shd w:val="clear" w:color="auto" w:fill="auto"/>
          </w:tcPr>
          <w:p w:rsidR="005C59B7" w:rsidRPr="009A534A" w:rsidRDefault="005C59B7" w:rsidP="000B003C">
            <w:r w:rsidRPr="009A534A">
              <w:t>17</w:t>
            </w:r>
          </w:p>
        </w:tc>
        <w:tc>
          <w:tcPr>
            <w:tcW w:w="851" w:type="dxa"/>
            <w:shd w:val="clear" w:color="auto" w:fill="auto"/>
          </w:tcPr>
          <w:p w:rsidR="005C59B7" w:rsidRPr="009A534A" w:rsidRDefault="005C59B7" w:rsidP="000B003C">
            <w:r w:rsidRPr="009A534A">
              <w:t>20,6</w:t>
            </w:r>
          </w:p>
        </w:tc>
        <w:tc>
          <w:tcPr>
            <w:tcW w:w="850" w:type="dxa"/>
            <w:shd w:val="clear" w:color="auto" w:fill="auto"/>
          </w:tcPr>
          <w:p w:rsidR="005C59B7" w:rsidRPr="009A534A" w:rsidRDefault="005C59B7" w:rsidP="000B003C">
            <w:r w:rsidRPr="009A534A">
              <w:t>21,1</w:t>
            </w:r>
          </w:p>
        </w:tc>
        <w:tc>
          <w:tcPr>
            <w:tcW w:w="851" w:type="dxa"/>
            <w:shd w:val="clear" w:color="auto" w:fill="auto"/>
          </w:tcPr>
          <w:p w:rsidR="005C59B7" w:rsidRPr="009A534A" w:rsidRDefault="005C59B7" w:rsidP="000B003C">
            <w:r w:rsidRPr="009A534A">
              <w:t>21,3</w:t>
            </w:r>
          </w:p>
        </w:tc>
        <w:tc>
          <w:tcPr>
            <w:tcW w:w="850" w:type="dxa"/>
            <w:shd w:val="clear" w:color="auto" w:fill="auto"/>
          </w:tcPr>
          <w:p w:rsidR="005C59B7" w:rsidRPr="009A534A" w:rsidRDefault="005C59B7" w:rsidP="000B003C">
            <w:r w:rsidRPr="009A534A">
              <w:t>21,5</w:t>
            </w:r>
          </w:p>
        </w:tc>
        <w:tc>
          <w:tcPr>
            <w:tcW w:w="851" w:type="dxa"/>
            <w:shd w:val="clear" w:color="auto" w:fill="auto"/>
          </w:tcPr>
          <w:p w:rsidR="005C59B7" w:rsidRPr="009A534A" w:rsidRDefault="005C59B7" w:rsidP="000B003C">
            <w:r w:rsidRPr="009A534A">
              <w:t>21,7</w:t>
            </w:r>
          </w:p>
        </w:tc>
        <w:tc>
          <w:tcPr>
            <w:tcW w:w="850" w:type="dxa"/>
          </w:tcPr>
          <w:p w:rsidR="005C59B7" w:rsidRPr="009A534A" w:rsidRDefault="005C59B7" w:rsidP="000B003C">
            <w:r>
              <w:t>21,8</w:t>
            </w:r>
          </w:p>
        </w:tc>
        <w:tc>
          <w:tcPr>
            <w:tcW w:w="709" w:type="dxa"/>
          </w:tcPr>
          <w:p w:rsidR="005C59B7" w:rsidRPr="009A534A" w:rsidRDefault="005C59B7" w:rsidP="000B003C">
            <w:r>
              <w:t>21,9</w:t>
            </w:r>
          </w:p>
        </w:tc>
      </w:tr>
      <w:tr w:rsidR="00F642F8" w:rsidRPr="00A94AFB" w:rsidTr="00EC3AC5">
        <w:tc>
          <w:tcPr>
            <w:tcW w:w="2410" w:type="dxa"/>
            <w:shd w:val="clear" w:color="auto" w:fill="auto"/>
          </w:tcPr>
          <w:p w:rsidR="005C59B7" w:rsidRPr="00925793" w:rsidRDefault="005C59B7" w:rsidP="00674E7B">
            <w:r w:rsidRPr="00925793">
              <w:t>Число субъектов МСП в расчете на 10 тыс. человек населения, ед.</w:t>
            </w:r>
          </w:p>
        </w:tc>
        <w:tc>
          <w:tcPr>
            <w:tcW w:w="851" w:type="dxa"/>
            <w:vAlign w:val="center"/>
          </w:tcPr>
          <w:p w:rsidR="005C59B7" w:rsidRPr="00925793" w:rsidRDefault="005C59B7" w:rsidP="00637C0E">
            <w:pPr>
              <w:jc w:val="center"/>
            </w:pPr>
            <w:r>
              <w:t>130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59B7" w:rsidRPr="00925793" w:rsidRDefault="005C59B7" w:rsidP="00637C0E">
            <w:pPr>
              <w:jc w:val="center"/>
            </w:pPr>
            <w:r w:rsidRPr="00925793">
              <w:t>17</w:t>
            </w: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59B7" w:rsidRPr="00925793" w:rsidRDefault="005C59B7" w:rsidP="00637C0E">
            <w:pPr>
              <w:jc w:val="center"/>
            </w:pPr>
            <w:r>
              <w:t>169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59B7" w:rsidRPr="00925793" w:rsidRDefault="005C59B7" w:rsidP="00637C0E">
            <w:pPr>
              <w:jc w:val="center"/>
            </w:pPr>
            <w:r>
              <w:t>173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59B7" w:rsidRPr="00925793" w:rsidRDefault="005C59B7" w:rsidP="00637C0E">
            <w:pPr>
              <w:jc w:val="center"/>
            </w:pPr>
            <w:r>
              <w:t>178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59B7" w:rsidRPr="00925793" w:rsidRDefault="005C59B7" w:rsidP="00637C0E">
            <w:pPr>
              <w:jc w:val="center"/>
            </w:pPr>
            <w:r>
              <w:t>182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59B7" w:rsidRPr="00925793" w:rsidRDefault="005C59B7" w:rsidP="00637C0E">
            <w:pPr>
              <w:jc w:val="center"/>
            </w:pPr>
            <w:r>
              <w:t>186</w:t>
            </w:r>
          </w:p>
        </w:tc>
        <w:tc>
          <w:tcPr>
            <w:tcW w:w="850" w:type="dxa"/>
          </w:tcPr>
          <w:p w:rsidR="005C59B7" w:rsidRPr="00727996" w:rsidRDefault="005C59B7" w:rsidP="00637C0E">
            <w:pPr>
              <w:jc w:val="center"/>
              <w:rPr>
                <w:sz w:val="36"/>
                <w:szCs w:val="36"/>
              </w:rPr>
            </w:pPr>
          </w:p>
          <w:p w:rsidR="005C59B7" w:rsidRDefault="005C59B7" w:rsidP="00637C0E">
            <w:pPr>
              <w:jc w:val="center"/>
            </w:pPr>
            <w:r>
              <w:t>187</w:t>
            </w:r>
          </w:p>
        </w:tc>
        <w:tc>
          <w:tcPr>
            <w:tcW w:w="709" w:type="dxa"/>
          </w:tcPr>
          <w:p w:rsidR="005C59B7" w:rsidRPr="00727996" w:rsidRDefault="005C59B7" w:rsidP="00637C0E">
            <w:pPr>
              <w:jc w:val="center"/>
              <w:rPr>
                <w:sz w:val="36"/>
                <w:szCs w:val="36"/>
              </w:rPr>
            </w:pPr>
          </w:p>
          <w:p w:rsidR="005C59B7" w:rsidRDefault="005C59B7" w:rsidP="00637C0E">
            <w:pPr>
              <w:jc w:val="center"/>
            </w:pPr>
            <w:r>
              <w:t>188</w:t>
            </w:r>
          </w:p>
        </w:tc>
      </w:tr>
      <w:tr w:rsidR="00F642F8" w:rsidRPr="00A94AFB" w:rsidTr="00EC3AC5">
        <w:tc>
          <w:tcPr>
            <w:tcW w:w="2410" w:type="dxa"/>
            <w:shd w:val="clear" w:color="auto" w:fill="auto"/>
          </w:tcPr>
          <w:p w:rsidR="005C59B7" w:rsidRPr="00BD3835" w:rsidRDefault="005C59B7" w:rsidP="004A6382">
            <w:pPr>
              <w:jc w:val="both"/>
            </w:pPr>
            <w:r w:rsidRPr="004A6382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851" w:type="dxa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23,61</w:t>
            </w:r>
          </w:p>
        </w:tc>
        <w:tc>
          <w:tcPr>
            <w:tcW w:w="850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21,92</w:t>
            </w:r>
          </w:p>
        </w:tc>
        <w:tc>
          <w:tcPr>
            <w:tcW w:w="851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28,67</w:t>
            </w:r>
          </w:p>
        </w:tc>
        <w:tc>
          <w:tcPr>
            <w:tcW w:w="850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28,71</w:t>
            </w:r>
          </w:p>
        </w:tc>
        <w:tc>
          <w:tcPr>
            <w:tcW w:w="851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28,75</w:t>
            </w:r>
          </w:p>
        </w:tc>
        <w:tc>
          <w:tcPr>
            <w:tcW w:w="850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28,79</w:t>
            </w:r>
          </w:p>
        </w:tc>
        <w:tc>
          <w:tcPr>
            <w:tcW w:w="851" w:type="dxa"/>
            <w:shd w:val="clear" w:color="auto" w:fill="auto"/>
          </w:tcPr>
          <w:p w:rsidR="005C59B7" w:rsidRPr="00BD3835" w:rsidRDefault="005C59B7" w:rsidP="002B598C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28,83</w:t>
            </w:r>
          </w:p>
        </w:tc>
        <w:tc>
          <w:tcPr>
            <w:tcW w:w="850" w:type="dxa"/>
          </w:tcPr>
          <w:p w:rsidR="005C59B7" w:rsidRDefault="00F642F8" w:rsidP="002B598C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28,85</w:t>
            </w:r>
          </w:p>
        </w:tc>
        <w:tc>
          <w:tcPr>
            <w:tcW w:w="709" w:type="dxa"/>
          </w:tcPr>
          <w:p w:rsidR="005C59B7" w:rsidRDefault="00F642F8" w:rsidP="002B598C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28,87</w:t>
            </w:r>
          </w:p>
        </w:tc>
      </w:tr>
      <w:tr w:rsidR="00F642F8" w:rsidRPr="00A94AFB" w:rsidTr="00EC3AC5">
        <w:tc>
          <w:tcPr>
            <w:tcW w:w="2410" w:type="dxa"/>
            <w:shd w:val="clear" w:color="auto" w:fill="auto"/>
          </w:tcPr>
          <w:p w:rsidR="005C59B7" w:rsidRPr="00BD3835" w:rsidRDefault="005C59B7" w:rsidP="004A6382">
            <w:pPr>
              <w:jc w:val="both"/>
            </w:pPr>
            <w:r w:rsidRPr="00BD3835">
              <w:rPr>
                <w:lang w:eastAsia="ru-RU"/>
              </w:rPr>
              <w:t>Увеличение количества и качества предоставляемых консультационных услуг, ед.</w:t>
            </w:r>
          </w:p>
        </w:tc>
        <w:tc>
          <w:tcPr>
            <w:tcW w:w="851" w:type="dxa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 w:rsidRPr="00BD3835">
              <w:rPr>
                <w:lang w:eastAsia="ru-RU"/>
              </w:rPr>
              <w:t>1902</w:t>
            </w:r>
          </w:p>
        </w:tc>
        <w:tc>
          <w:tcPr>
            <w:tcW w:w="850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 w:rsidRPr="00BD3835">
              <w:rPr>
                <w:lang w:eastAsia="ru-RU"/>
              </w:rPr>
              <w:t>1100</w:t>
            </w:r>
          </w:p>
        </w:tc>
        <w:tc>
          <w:tcPr>
            <w:tcW w:w="851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 w:rsidRPr="00BD3835">
              <w:rPr>
                <w:lang w:eastAsia="ru-RU"/>
              </w:rPr>
              <w:t>1110</w:t>
            </w:r>
          </w:p>
        </w:tc>
        <w:tc>
          <w:tcPr>
            <w:tcW w:w="850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 w:rsidRPr="00BD3835">
              <w:rPr>
                <w:lang w:eastAsia="ru-RU"/>
              </w:rPr>
              <w:t>1120</w:t>
            </w:r>
          </w:p>
        </w:tc>
        <w:tc>
          <w:tcPr>
            <w:tcW w:w="851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 w:rsidRPr="00BD3835">
              <w:rPr>
                <w:lang w:eastAsia="ru-RU"/>
              </w:rPr>
              <w:t>1130</w:t>
            </w:r>
          </w:p>
        </w:tc>
        <w:tc>
          <w:tcPr>
            <w:tcW w:w="850" w:type="dxa"/>
            <w:shd w:val="clear" w:color="auto" w:fill="auto"/>
          </w:tcPr>
          <w:p w:rsidR="005C59B7" w:rsidRPr="00BD3835" w:rsidRDefault="005C59B7" w:rsidP="001E3908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 w:rsidRPr="00BD3835">
              <w:rPr>
                <w:lang w:eastAsia="ru-RU"/>
              </w:rPr>
              <w:t>1140</w:t>
            </w:r>
          </w:p>
        </w:tc>
        <w:tc>
          <w:tcPr>
            <w:tcW w:w="851" w:type="dxa"/>
            <w:shd w:val="clear" w:color="auto" w:fill="auto"/>
          </w:tcPr>
          <w:p w:rsidR="005C59B7" w:rsidRPr="00BD3835" w:rsidRDefault="005C59B7" w:rsidP="002B598C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 w:rsidRPr="00BD3835">
              <w:rPr>
                <w:lang w:eastAsia="ru-RU"/>
              </w:rPr>
              <w:t>1150</w:t>
            </w:r>
          </w:p>
        </w:tc>
        <w:tc>
          <w:tcPr>
            <w:tcW w:w="850" w:type="dxa"/>
          </w:tcPr>
          <w:p w:rsidR="005C59B7" w:rsidRPr="00BD3835" w:rsidRDefault="00727996" w:rsidP="002B598C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1153</w:t>
            </w:r>
          </w:p>
        </w:tc>
        <w:tc>
          <w:tcPr>
            <w:tcW w:w="709" w:type="dxa"/>
          </w:tcPr>
          <w:p w:rsidR="005C59B7" w:rsidRPr="00BD3835" w:rsidRDefault="00727996" w:rsidP="002B598C">
            <w:pPr>
              <w:autoSpaceDE w:val="0"/>
              <w:autoSpaceDN w:val="0"/>
              <w:adjustRightInd w:val="0"/>
              <w:jc w:val="center"/>
              <w:outlineLvl w:val="3"/>
              <w:rPr>
                <w:lang w:eastAsia="ru-RU"/>
              </w:rPr>
            </w:pPr>
            <w:r>
              <w:rPr>
                <w:lang w:eastAsia="ru-RU"/>
              </w:rPr>
              <w:t>1157</w:t>
            </w:r>
          </w:p>
        </w:tc>
      </w:tr>
    </w:tbl>
    <w:p w:rsidR="00CF69B1" w:rsidRPr="00A94AFB" w:rsidRDefault="00CF69B1" w:rsidP="00CF69B1">
      <w:pPr>
        <w:autoSpaceDE w:val="0"/>
        <w:autoSpaceDN w:val="0"/>
        <w:adjustRightInd w:val="0"/>
        <w:jc w:val="center"/>
        <w:rPr>
          <w:b/>
          <w:lang w:eastAsia="ru-RU"/>
        </w:rPr>
      </w:pPr>
    </w:p>
    <w:p w:rsidR="000D397A" w:rsidRDefault="00EE6D40" w:rsidP="00A4282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D52FE">
        <w:rPr>
          <w:b/>
          <w:sz w:val="28"/>
          <w:szCs w:val="28"/>
        </w:rPr>
        <w:t xml:space="preserve">.5. </w:t>
      </w:r>
      <w:r w:rsidR="000D397A" w:rsidRPr="000D397A">
        <w:rPr>
          <w:b/>
          <w:sz w:val="28"/>
          <w:szCs w:val="28"/>
        </w:rPr>
        <w:t>Этапы реализации программы</w:t>
      </w:r>
      <w:r w:rsidR="0035741D">
        <w:rPr>
          <w:b/>
          <w:sz w:val="28"/>
          <w:szCs w:val="28"/>
        </w:rPr>
        <w:t>.</w:t>
      </w:r>
    </w:p>
    <w:p w:rsidR="00FD52FE" w:rsidRPr="000D397A" w:rsidRDefault="00FD52FE" w:rsidP="00AD2ECB">
      <w:pPr>
        <w:ind w:firstLine="709"/>
        <w:jc w:val="both"/>
        <w:rPr>
          <w:b/>
          <w:sz w:val="28"/>
          <w:szCs w:val="28"/>
        </w:rPr>
      </w:pPr>
    </w:p>
    <w:p w:rsidR="0032572E" w:rsidRDefault="004F3433" w:rsidP="000F23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срок реализации программы рассчитан на период 20</w:t>
      </w:r>
      <w:r w:rsidR="00BD3835">
        <w:rPr>
          <w:sz w:val="28"/>
          <w:szCs w:val="28"/>
        </w:rPr>
        <w:t>19</w:t>
      </w:r>
      <w:r>
        <w:rPr>
          <w:sz w:val="28"/>
          <w:szCs w:val="28"/>
        </w:rPr>
        <w:t>-20</w:t>
      </w:r>
      <w:r w:rsidR="007F67B2">
        <w:rPr>
          <w:sz w:val="28"/>
          <w:szCs w:val="28"/>
        </w:rPr>
        <w:t>2</w:t>
      </w:r>
      <w:r w:rsidR="00001230">
        <w:rPr>
          <w:sz w:val="28"/>
          <w:szCs w:val="28"/>
        </w:rPr>
        <w:t>6</w:t>
      </w:r>
      <w:r>
        <w:rPr>
          <w:sz w:val="28"/>
          <w:szCs w:val="28"/>
        </w:rPr>
        <w:t xml:space="preserve"> гг</w:t>
      </w:r>
      <w:r w:rsidR="000D397A">
        <w:rPr>
          <w:sz w:val="28"/>
          <w:szCs w:val="28"/>
        </w:rPr>
        <w:t>.</w:t>
      </w:r>
      <w:r w:rsidR="00E90FC6">
        <w:rPr>
          <w:sz w:val="28"/>
          <w:szCs w:val="28"/>
        </w:rPr>
        <w:t xml:space="preserve"> </w:t>
      </w:r>
      <w:r w:rsidR="0032572E">
        <w:rPr>
          <w:sz w:val="28"/>
          <w:szCs w:val="28"/>
        </w:rPr>
        <w:t>Программа реализуется в один этап.</w:t>
      </w:r>
    </w:p>
    <w:p w:rsidR="00FD52FE" w:rsidRDefault="00FD52FE" w:rsidP="00AD2ECB">
      <w:pPr>
        <w:ind w:firstLine="709"/>
        <w:jc w:val="both"/>
        <w:rPr>
          <w:b/>
          <w:sz w:val="28"/>
          <w:szCs w:val="28"/>
        </w:rPr>
      </w:pPr>
    </w:p>
    <w:p w:rsidR="00946CE8" w:rsidRDefault="00EE6D40" w:rsidP="00095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E6314">
        <w:rPr>
          <w:b/>
          <w:sz w:val="28"/>
          <w:szCs w:val="28"/>
        </w:rPr>
        <w:t>6</w:t>
      </w:r>
      <w:r w:rsidR="0003770D">
        <w:rPr>
          <w:b/>
          <w:sz w:val="28"/>
          <w:szCs w:val="28"/>
        </w:rPr>
        <w:t>.</w:t>
      </w:r>
      <w:r w:rsidR="004449BB">
        <w:rPr>
          <w:sz w:val="28"/>
          <w:szCs w:val="28"/>
        </w:rPr>
        <w:t xml:space="preserve"> </w:t>
      </w:r>
      <w:r w:rsidR="004449BB" w:rsidRPr="004449BB">
        <w:rPr>
          <w:b/>
          <w:sz w:val="28"/>
          <w:szCs w:val="28"/>
        </w:rPr>
        <w:t>Оценка эффективности реализации муниципальной програм</w:t>
      </w:r>
      <w:r w:rsidR="006D2DF5">
        <w:rPr>
          <w:b/>
          <w:sz w:val="28"/>
          <w:szCs w:val="28"/>
        </w:rPr>
        <w:t>м</w:t>
      </w:r>
      <w:r w:rsidR="004449BB" w:rsidRPr="004449BB">
        <w:rPr>
          <w:b/>
          <w:sz w:val="28"/>
          <w:szCs w:val="28"/>
        </w:rPr>
        <w:t>ы</w:t>
      </w:r>
      <w:r w:rsidR="005A1225">
        <w:rPr>
          <w:b/>
          <w:sz w:val="28"/>
          <w:szCs w:val="28"/>
        </w:rPr>
        <w:t>.</w:t>
      </w:r>
    </w:p>
    <w:p w:rsidR="005E6314" w:rsidRDefault="005E6314" w:rsidP="006D2DF5">
      <w:pPr>
        <w:jc w:val="both"/>
        <w:rPr>
          <w:b/>
          <w:sz w:val="28"/>
          <w:szCs w:val="28"/>
        </w:rPr>
      </w:pPr>
    </w:p>
    <w:p w:rsidR="000C0806" w:rsidRPr="000C0806" w:rsidRDefault="000C0806" w:rsidP="000F23A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0C0806">
        <w:rPr>
          <w:sz w:val="28"/>
          <w:szCs w:val="28"/>
        </w:rPr>
        <w:t xml:space="preserve">Программа предназначена для разработки конкретных механизмов поддержки инвестиционных проектов развития реального сектора </w:t>
      </w:r>
      <w:r w:rsidRPr="000C0806">
        <w:rPr>
          <w:sz w:val="28"/>
          <w:szCs w:val="28"/>
        </w:rPr>
        <w:lastRenderedPageBreak/>
        <w:t>экономики</w:t>
      </w:r>
      <w:r w:rsidR="0030215D">
        <w:rPr>
          <w:sz w:val="28"/>
          <w:szCs w:val="28"/>
        </w:rPr>
        <w:t>, п</w:t>
      </w:r>
      <w:r w:rsidR="0030215D" w:rsidRPr="00C061EE">
        <w:rPr>
          <w:sz w:val="28"/>
          <w:szCs w:val="28"/>
        </w:rPr>
        <w:t>овышени</w:t>
      </w:r>
      <w:r w:rsidR="0030215D">
        <w:rPr>
          <w:sz w:val="28"/>
          <w:szCs w:val="28"/>
        </w:rPr>
        <w:t>я</w:t>
      </w:r>
      <w:r w:rsidR="0030215D" w:rsidRPr="00C061EE">
        <w:rPr>
          <w:sz w:val="28"/>
          <w:szCs w:val="28"/>
        </w:rPr>
        <w:t xml:space="preserve"> предпринимательской активности и развити</w:t>
      </w:r>
      <w:r w:rsidR="0030215D">
        <w:rPr>
          <w:sz w:val="28"/>
          <w:szCs w:val="28"/>
        </w:rPr>
        <w:t>я</w:t>
      </w:r>
      <w:r w:rsidR="0030215D" w:rsidRPr="00C061EE">
        <w:rPr>
          <w:sz w:val="28"/>
          <w:szCs w:val="28"/>
        </w:rPr>
        <w:t xml:space="preserve"> малого и среднего предпринимательства</w:t>
      </w:r>
      <w:r w:rsidR="0030215D">
        <w:rPr>
          <w:sz w:val="28"/>
          <w:szCs w:val="28"/>
        </w:rPr>
        <w:t>.</w:t>
      </w:r>
    </w:p>
    <w:p w:rsidR="0014034D" w:rsidRPr="00AB3794" w:rsidRDefault="0014034D" w:rsidP="000F23A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AB3794">
        <w:rPr>
          <w:sz w:val="28"/>
          <w:szCs w:val="28"/>
          <w:lang w:eastAsia="ru-RU"/>
        </w:rPr>
        <w:t xml:space="preserve">В результате реализации мероприятий Программы </w:t>
      </w:r>
      <w:r w:rsidR="00730294" w:rsidRPr="00AB3794">
        <w:rPr>
          <w:sz w:val="28"/>
          <w:szCs w:val="28"/>
          <w:lang w:eastAsia="ru-RU"/>
        </w:rPr>
        <w:t>к 20</w:t>
      </w:r>
      <w:r w:rsidR="003B51A0" w:rsidRPr="00AB3794">
        <w:rPr>
          <w:sz w:val="28"/>
          <w:szCs w:val="28"/>
          <w:lang w:eastAsia="ru-RU"/>
        </w:rPr>
        <w:t>2</w:t>
      </w:r>
      <w:r w:rsidR="00727996">
        <w:rPr>
          <w:sz w:val="28"/>
          <w:szCs w:val="28"/>
          <w:lang w:eastAsia="ru-RU"/>
        </w:rPr>
        <w:t>6</w:t>
      </w:r>
      <w:r w:rsidR="00730294" w:rsidRPr="00AB3794">
        <w:rPr>
          <w:sz w:val="28"/>
          <w:szCs w:val="28"/>
          <w:lang w:eastAsia="ru-RU"/>
        </w:rPr>
        <w:t xml:space="preserve"> году </w:t>
      </w:r>
      <w:r w:rsidRPr="00AB3794">
        <w:rPr>
          <w:sz w:val="28"/>
          <w:szCs w:val="28"/>
          <w:lang w:eastAsia="ru-RU"/>
        </w:rPr>
        <w:t>будут достигнуты следующие социально-экономические показатели:</w:t>
      </w:r>
    </w:p>
    <w:p w:rsidR="00242024" w:rsidRPr="00CB1448" w:rsidRDefault="00242024" w:rsidP="000F23A3">
      <w:pPr>
        <w:spacing w:line="360" w:lineRule="auto"/>
        <w:ind w:firstLine="540"/>
        <w:jc w:val="both"/>
        <w:rPr>
          <w:sz w:val="28"/>
          <w:szCs w:val="28"/>
        </w:rPr>
      </w:pPr>
      <w:r w:rsidRPr="00CB1448">
        <w:rPr>
          <w:sz w:val="28"/>
          <w:szCs w:val="28"/>
        </w:rPr>
        <w:t>- увеличение объёма инвестиций в основной капитал (за исключением бюджетных средств) в расчёте на 1 жителя к 20</w:t>
      </w:r>
      <w:r w:rsidR="003B51A0" w:rsidRPr="00CB1448">
        <w:rPr>
          <w:sz w:val="28"/>
          <w:szCs w:val="28"/>
        </w:rPr>
        <w:t>2</w:t>
      </w:r>
      <w:r w:rsidR="00727996">
        <w:rPr>
          <w:sz w:val="28"/>
          <w:szCs w:val="28"/>
        </w:rPr>
        <w:t>6</w:t>
      </w:r>
      <w:r w:rsidRPr="00CB1448">
        <w:rPr>
          <w:sz w:val="28"/>
          <w:szCs w:val="28"/>
        </w:rPr>
        <w:t xml:space="preserve"> году до </w:t>
      </w:r>
      <w:r w:rsidR="00CB1448" w:rsidRPr="00CB1448">
        <w:rPr>
          <w:sz w:val="28"/>
          <w:szCs w:val="28"/>
        </w:rPr>
        <w:t>21,</w:t>
      </w:r>
      <w:r w:rsidR="00727996">
        <w:rPr>
          <w:sz w:val="28"/>
          <w:szCs w:val="28"/>
        </w:rPr>
        <w:t>9</w:t>
      </w:r>
      <w:r w:rsidR="00CB1448" w:rsidRPr="00CB1448">
        <w:rPr>
          <w:sz w:val="28"/>
          <w:szCs w:val="28"/>
        </w:rPr>
        <w:t xml:space="preserve"> </w:t>
      </w:r>
      <w:r w:rsidRPr="00CB1448">
        <w:rPr>
          <w:sz w:val="28"/>
          <w:szCs w:val="28"/>
        </w:rPr>
        <w:t>руб.;</w:t>
      </w:r>
    </w:p>
    <w:p w:rsidR="00242024" w:rsidRPr="008B7BFA" w:rsidRDefault="00242024" w:rsidP="000F23A3">
      <w:pPr>
        <w:spacing w:line="360" w:lineRule="auto"/>
        <w:ind w:firstLine="540"/>
        <w:jc w:val="both"/>
        <w:rPr>
          <w:sz w:val="28"/>
          <w:szCs w:val="28"/>
        </w:rPr>
      </w:pPr>
      <w:r w:rsidRPr="008B7BFA">
        <w:rPr>
          <w:sz w:val="28"/>
          <w:szCs w:val="28"/>
        </w:rPr>
        <w:t xml:space="preserve">- увеличение числа субъектов </w:t>
      </w:r>
      <w:r w:rsidR="00EA0F01" w:rsidRPr="008B7BFA">
        <w:rPr>
          <w:sz w:val="28"/>
          <w:szCs w:val="28"/>
        </w:rPr>
        <w:t xml:space="preserve">МСП </w:t>
      </w:r>
      <w:r w:rsidRPr="008B7BFA">
        <w:rPr>
          <w:sz w:val="28"/>
          <w:szCs w:val="28"/>
        </w:rPr>
        <w:t xml:space="preserve">в расчете на 10 тыс. человек населения до </w:t>
      </w:r>
      <w:r w:rsidR="00507B57">
        <w:rPr>
          <w:sz w:val="28"/>
          <w:szCs w:val="28"/>
        </w:rPr>
        <w:t xml:space="preserve">188 </w:t>
      </w:r>
      <w:r w:rsidRPr="008B7BFA">
        <w:rPr>
          <w:sz w:val="28"/>
          <w:szCs w:val="28"/>
        </w:rPr>
        <w:t xml:space="preserve">ед.;  </w:t>
      </w:r>
    </w:p>
    <w:p w:rsidR="00242024" w:rsidRPr="006B1700" w:rsidRDefault="00242024" w:rsidP="000F23A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6B1700">
        <w:rPr>
          <w:sz w:val="28"/>
          <w:szCs w:val="28"/>
          <w:lang w:eastAsia="ru-RU"/>
        </w:rPr>
        <w:t xml:space="preserve">- увеличение количества и качества предоставляемых консультационных услуг до </w:t>
      </w:r>
      <w:r w:rsidR="006B1700" w:rsidRPr="006B1700">
        <w:rPr>
          <w:sz w:val="28"/>
          <w:szCs w:val="28"/>
          <w:lang w:eastAsia="ru-RU"/>
        </w:rPr>
        <w:t>115</w:t>
      </w:r>
      <w:r w:rsidR="00507B57">
        <w:rPr>
          <w:sz w:val="28"/>
          <w:szCs w:val="28"/>
          <w:lang w:eastAsia="ru-RU"/>
        </w:rPr>
        <w:t>7</w:t>
      </w:r>
      <w:r w:rsidRPr="006B1700">
        <w:rPr>
          <w:sz w:val="28"/>
          <w:szCs w:val="28"/>
          <w:lang w:eastAsia="ru-RU"/>
        </w:rPr>
        <w:t xml:space="preserve"> ед.</w:t>
      </w:r>
    </w:p>
    <w:p w:rsidR="00E24DAF" w:rsidRPr="00A94AFB" w:rsidRDefault="00E24DAF" w:rsidP="00E24DAF">
      <w:pPr>
        <w:autoSpaceDE w:val="0"/>
        <w:autoSpaceDN w:val="0"/>
        <w:adjustRightInd w:val="0"/>
        <w:jc w:val="center"/>
        <w:rPr>
          <w:b/>
          <w:lang w:eastAsia="ru-RU"/>
        </w:rPr>
      </w:pPr>
    </w:p>
    <w:p w:rsidR="0030215D" w:rsidRDefault="00EE6D40" w:rsidP="000F23A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1.</w:t>
      </w:r>
      <w:r w:rsidR="005E6314">
        <w:rPr>
          <w:b/>
          <w:sz w:val="28"/>
          <w:szCs w:val="28"/>
          <w:lang w:eastAsia="ru-RU"/>
        </w:rPr>
        <w:t>7</w:t>
      </w:r>
      <w:r w:rsidR="0030215D" w:rsidRPr="0030215D">
        <w:rPr>
          <w:b/>
          <w:sz w:val="28"/>
          <w:szCs w:val="28"/>
          <w:lang w:eastAsia="ru-RU"/>
        </w:rPr>
        <w:t>.</w:t>
      </w:r>
      <w:r w:rsidR="00A65792" w:rsidRPr="00A65792">
        <w:rPr>
          <w:sz w:val="28"/>
          <w:szCs w:val="28"/>
        </w:rPr>
        <w:t xml:space="preserve"> </w:t>
      </w:r>
      <w:r w:rsidR="00A65792" w:rsidRPr="00A65792">
        <w:rPr>
          <w:b/>
          <w:sz w:val="28"/>
          <w:szCs w:val="28"/>
        </w:rPr>
        <w:t>Подпрограммы муниципальной программы</w:t>
      </w:r>
      <w:r w:rsidR="005A1225">
        <w:rPr>
          <w:b/>
          <w:sz w:val="28"/>
          <w:szCs w:val="28"/>
        </w:rPr>
        <w:t>.</w:t>
      </w:r>
    </w:p>
    <w:p w:rsidR="002804ED" w:rsidRPr="00F51C69" w:rsidRDefault="002804ED" w:rsidP="0060358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51C69">
        <w:rPr>
          <w:b/>
          <w:sz w:val="28"/>
          <w:szCs w:val="28"/>
          <w:lang w:eastAsia="ru-RU"/>
        </w:rPr>
        <w:t>ПОДПРОГРАММА</w:t>
      </w:r>
    </w:p>
    <w:p w:rsidR="00730294" w:rsidRPr="00F51C69" w:rsidRDefault="002804ED" w:rsidP="0060358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51C69">
        <w:rPr>
          <w:b/>
          <w:sz w:val="28"/>
          <w:szCs w:val="28"/>
          <w:lang w:eastAsia="ru-RU"/>
        </w:rPr>
        <w:t>«Развитие предпринимательства</w:t>
      </w:r>
      <w:r w:rsidR="00FE58CF">
        <w:rPr>
          <w:b/>
          <w:sz w:val="28"/>
          <w:szCs w:val="28"/>
          <w:lang w:eastAsia="ru-RU"/>
        </w:rPr>
        <w:t xml:space="preserve"> и торговли </w:t>
      </w:r>
      <w:r w:rsidRPr="00F51C69">
        <w:rPr>
          <w:b/>
          <w:sz w:val="28"/>
          <w:szCs w:val="28"/>
          <w:lang w:eastAsia="ru-RU"/>
        </w:rPr>
        <w:t xml:space="preserve">в                             Подгоренском муниципальном районе» </w:t>
      </w:r>
    </w:p>
    <w:p w:rsidR="002804ED" w:rsidRPr="00F51C69" w:rsidRDefault="002804ED" w:rsidP="0060358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51C69">
        <w:rPr>
          <w:b/>
          <w:sz w:val="28"/>
          <w:szCs w:val="28"/>
          <w:lang w:eastAsia="ru-RU"/>
        </w:rPr>
        <w:t>муниципальной программы</w:t>
      </w:r>
    </w:p>
    <w:p w:rsidR="002804ED" w:rsidRDefault="002804ED" w:rsidP="0060358C">
      <w:pPr>
        <w:spacing w:line="360" w:lineRule="auto"/>
        <w:jc w:val="center"/>
        <w:rPr>
          <w:b/>
          <w:sz w:val="44"/>
          <w:szCs w:val="44"/>
        </w:rPr>
      </w:pPr>
      <w:r w:rsidRPr="00F51C69">
        <w:rPr>
          <w:b/>
          <w:sz w:val="28"/>
          <w:szCs w:val="28"/>
          <w:lang w:eastAsia="ru-RU"/>
        </w:rPr>
        <w:t>«</w:t>
      </w:r>
      <w:r w:rsidRPr="00F51C69">
        <w:rPr>
          <w:b/>
          <w:sz w:val="28"/>
          <w:szCs w:val="28"/>
        </w:rPr>
        <w:t>Развитие экономики района</w:t>
      </w:r>
      <w:r w:rsidR="00934E17" w:rsidRPr="00F51C69">
        <w:rPr>
          <w:b/>
          <w:sz w:val="28"/>
          <w:szCs w:val="28"/>
        </w:rPr>
        <w:t>»</w:t>
      </w:r>
      <w:r w:rsidRPr="00F51C69">
        <w:rPr>
          <w:b/>
          <w:sz w:val="28"/>
          <w:szCs w:val="28"/>
        </w:rPr>
        <w:t xml:space="preserve"> на 20</w:t>
      </w:r>
      <w:r w:rsidR="00365085">
        <w:rPr>
          <w:b/>
          <w:sz w:val="28"/>
          <w:szCs w:val="28"/>
        </w:rPr>
        <w:t>19</w:t>
      </w:r>
      <w:r w:rsidRPr="00F51C69">
        <w:rPr>
          <w:b/>
          <w:sz w:val="28"/>
          <w:szCs w:val="28"/>
        </w:rPr>
        <w:t>-20</w:t>
      </w:r>
      <w:r w:rsidR="0085660B">
        <w:rPr>
          <w:b/>
          <w:sz w:val="28"/>
          <w:szCs w:val="28"/>
        </w:rPr>
        <w:t>2</w:t>
      </w:r>
      <w:r w:rsidR="00507B57">
        <w:rPr>
          <w:b/>
          <w:sz w:val="28"/>
          <w:szCs w:val="28"/>
        </w:rPr>
        <w:t>6</w:t>
      </w:r>
      <w:r w:rsidRPr="00F51C69">
        <w:rPr>
          <w:b/>
          <w:sz w:val="28"/>
          <w:szCs w:val="28"/>
        </w:rPr>
        <w:t xml:space="preserve"> гг</w:t>
      </w:r>
      <w:r w:rsidRPr="00746DC1">
        <w:rPr>
          <w:b/>
          <w:sz w:val="28"/>
          <w:szCs w:val="28"/>
        </w:rPr>
        <w:t>.</w:t>
      </w:r>
    </w:p>
    <w:p w:rsidR="002804ED" w:rsidRPr="00724C2D" w:rsidRDefault="002804ED" w:rsidP="0060358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724C2D">
        <w:rPr>
          <w:b/>
          <w:sz w:val="28"/>
          <w:szCs w:val="28"/>
          <w:lang w:eastAsia="ru-RU"/>
        </w:rPr>
        <w:t>ПАСПОРТ</w:t>
      </w:r>
    </w:p>
    <w:p w:rsidR="002503EE" w:rsidRDefault="002804ED" w:rsidP="0060358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Подпрограммы </w:t>
      </w:r>
      <w:r w:rsidRPr="00724C2D">
        <w:rPr>
          <w:sz w:val="28"/>
          <w:szCs w:val="28"/>
          <w:lang w:eastAsia="ru-RU"/>
        </w:rPr>
        <w:t xml:space="preserve">«Развитие предпринимательства </w:t>
      </w:r>
      <w:r w:rsidR="00FE58CF">
        <w:rPr>
          <w:sz w:val="28"/>
          <w:szCs w:val="28"/>
          <w:lang w:eastAsia="ru-RU"/>
        </w:rPr>
        <w:t xml:space="preserve">и торговли </w:t>
      </w:r>
      <w:r w:rsidRPr="00724C2D">
        <w:rPr>
          <w:sz w:val="28"/>
          <w:szCs w:val="28"/>
          <w:lang w:eastAsia="ru-RU"/>
        </w:rPr>
        <w:t xml:space="preserve">в </w:t>
      </w:r>
      <w:r>
        <w:rPr>
          <w:sz w:val="28"/>
          <w:szCs w:val="28"/>
          <w:lang w:eastAsia="ru-RU"/>
        </w:rPr>
        <w:t>Подгорен</w:t>
      </w:r>
      <w:r w:rsidRPr="00724C2D">
        <w:rPr>
          <w:sz w:val="28"/>
          <w:szCs w:val="28"/>
          <w:lang w:eastAsia="ru-RU"/>
        </w:rPr>
        <w:t>ском муниципальном районе»</w:t>
      </w:r>
      <w:r>
        <w:rPr>
          <w:sz w:val="28"/>
          <w:szCs w:val="28"/>
          <w:lang w:eastAsia="ru-RU"/>
        </w:rPr>
        <w:t xml:space="preserve"> </w:t>
      </w:r>
      <w:r w:rsidRPr="00724C2D">
        <w:rPr>
          <w:sz w:val="28"/>
          <w:szCs w:val="28"/>
          <w:lang w:eastAsia="ru-RU"/>
        </w:rPr>
        <w:t>муниципальной</w:t>
      </w:r>
      <w:r>
        <w:rPr>
          <w:sz w:val="28"/>
          <w:szCs w:val="28"/>
          <w:lang w:eastAsia="ru-RU"/>
        </w:rPr>
        <w:t xml:space="preserve"> </w:t>
      </w:r>
      <w:r w:rsidRPr="00724C2D">
        <w:rPr>
          <w:sz w:val="28"/>
          <w:szCs w:val="28"/>
          <w:lang w:eastAsia="ru-RU"/>
        </w:rPr>
        <w:t xml:space="preserve">программы </w:t>
      </w:r>
      <w:r w:rsidRPr="00C1317D">
        <w:rPr>
          <w:sz w:val="28"/>
          <w:szCs w:val="28"/>
          <w:lang w:eastAsia="ru-RU"/>
        </w:rPr>
        <w:t>«</w:t>
      </w:r>
      <w:r w:rsidRPr="00C1317D">
        <w:rPr>
          <w:sz w:val="28"/>
          <w:szCs w:val="28"/>
        </w:rPr>
        <w:t>Развитие экономики района</w:t>
      </w:r>
      <w:r w:rsidR="00934E17">
        <w:rPr>
          <w:sz w:val="28"/>
          <w:szCs w:val="28"/>
        </w:rPr>
        <w:t>»</w:t>
      </w:r>
      <w:r w:rsidRPr="00C1317D">
        <w:rPr>
          <w:sz w:val="28"/>
          <w:szCs w:val="28"/>
        </w:rPr>
        <w:t xml:space="preserve"> на 20</w:t>
      </w:r>
      <w:r w:rsidR="00365085">
        <w:rPr>
          <w:sz w:val="28"/>
          <w:szCs w:val="28"/>
        </w:rPr>
        <w:t>19</w:t>
      </w:r>
      <w:r w:rsidRPr="00C1317D">
        <w:rPr>
          <w:sz w:val="28"/>
          <w:szCs w:val="28"/>
        </w:rPr>
        <w:t>-20</w:t>
      </w:r>
      <w:r w:rsidR="0085660B">
        <w:rPr>
          <w:sz w:val="28"/>
          <w:szCs w:val="28"/>
        </w:rPr>
        <w:t>2</w:t>
      </w:r>
      <w:r w:rsidR="00507B57">
        <w:rPr>
          <w:sz w:val="28"/>
          <w:szCs w:val="28"/>
        </w:rPr>
        <w:t>6</w:t>
      </w:r>
      <w:r w:rsidRPr="00C1317D">
        <w:rPr>
          <w:sz w:val="28"/>
          <w:szCs w:val="28"/>
        </w:rPr>
        <w:t xml:space="preserve"> гг.</w:t>
      </w:r>
    </w:p>
    <w:p w:rsidR="002503EE" w:rsidRPr="002503EE" w:rsidRDefault="002503EE" w:rsidP="002503EE">
      <w:pPr>
        <w:jc w:val="center"/>
        <w:rPr>
          <w:sz w:val="28"/>
          <w:szCs w:val="28"/>
        </w:rPr>
      </w:pPr>
      <w:r w:rsidRPr="002503EE">
        <w:rPr>
          <w:sz w:val="28"/>
          <w:szCs w:val="28"/>
        </w:rPr>
        <w:t xml:space="preserve"> 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0"/>
        <w:gridCol w:w="6276"/>
      </w:tblGrid>
      <w:tr w:rsidR="002804ED" w:rsidRPr="00724C2D" w:rsidTr="004B157F">
        <w:trPr>
          <w:cantSplit/>
          <w:trHeight w:val="24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1474BD" w:rsidRDefault="002804ED" w:rsidP="00DE358D">
            <w:pPr>
              <w:snapToGrid w:val="0"/>
              <w:jc w:val="both"/>
              <w:rPr>
                <w:sz w:val="28"/>
                <w:szCs w:val="28"/>
              </w:rPr>
            </w:pPr>
            <w:r w:rsidRPr="001474BD"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6B9" w:rsidRDefault="002804ED" w:rsidP="007166B9">
            <w:pPr>
              <w:rPr>
                <w:sz w:val="28"/>
                <w:szCs w:val="28"/>
              </w:rPr>
            </w:pPr>
            <w:r w:rsidRPr="00394276">
              <w:rPr>
                <w:sz w:val="28"/>
                <w:szCs w:val="28"/>
              </w:rPr>
              <w:t>Отдел экономического развития</w:t>
            </w:r>
            <w:r w:rsidR="00F51C69">
              <w:rPr>
                <w:sz w:val="28"/>
                <w:szCs w:val="28"/>
              </w:rPr>
              <w:t xml:space="preserve"> </w:t>
            </w:r>
            <w:r w:rsidR="007166B9">
              <w:rPr>
                <w:sz w:val="28"/>
                <w:szCs w:val="28"/>
              </w:rPr>
              <w:t xml:space="preserve">администрации </w:t>
            </w:r>
            <w:r w:rsidR="00F51C69">
              <w:rPr>
                <w:sz w:val="28"/>
                <w:szCs w:val="28"/>
              </w:rPr>
              <w:t>района</w:t>
            </w:r>
            <w:r w:rsidR="007166B9">
              <w:rPr>
                <w:sz w:val="28"/>
                <w:szCs w:val="28"/>
              </w:rPr>
              <w:t>;</w:t>
            </w:r>
          </w:p>
          <w:p w:rsidR="007166B9" w:rsidRDefault="007166B9" w:rsidP="007166B9">
            <w:pPr>
              <w:rPr>
                <w:sz w:val="28"/>
                <w:szCs w:val="28"/>
                <w:lang w:eastAsia="ru-RU"/>
              </w:rPr>
            </w:pPr>
            <w:r>
              <w:t xml:space="preserve">- </w:t>
            </w:r>
            <w:hyperlink r:id="rId15" w:history="1">
              <w:r w:rsidRPr="00724C2D">
                <w:rPr>
                  <w:sz w:val="28"/>
                  <w:szCs w:val="28"/>
                  <w:lang w:eastAsia="ru-RU"/>
                </w:rPr>
                <w:t>координационный совет</w:t>
              </w:r>
            </w:hyperlink>
            <w:r w:rsidRPr="00724C2D">
              <w:rPr>
                <w:sz w:val="28"/>
                <w:szCs w:val="28"/>
                <w:lang w:eastAsia="ru-RU"/>
              </w:rPr>
              <w:t xml:space="preserve"> по малому предпринимательству при главе </w:t>
            </w:r>
            <w:r>
              <w:rPr>
                <w:sz w:val="28"/>
                <w:szCs w:val="28"/>
                <w:lang w:eastAsia="ru-RU"/>
              </w:rPr>
              <w:t>Подгоренс</w:t>
            </w:r>
            <w:r w:rsidRPr="00724C2D">
              <w:rPr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7166B9" w:rsidRDefault="007166B9" w:rsidP="007166B9">
            <w:r>
              <w:rPr>
                <w:sz w:val="28"/>
                <w:szCs w:val="28"/>
                <w:lang w:eastAsia="ru-RU"/>
              </w:rPr>
              <w:t>- АНО «Подгоренский ЦПП».</w:t>
            </w:r>
          </w:p>
        </w:tc>
      </w:tr>
      <w:tr w:rsidR="002804ED" w:rsidRPr="00724C2D" w:rsidTr="004B157F">
        <w:trPr>
          <w:cantSplit/>
          <w:trHeight w:val="48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51028A" w:rsidRDefault="002804ED" w:rsidP="002804ED">
            <w:pPr>
              <w:snapToGrid w:val="0"/>
              <w:jc w:val="both"/>
              <w:rPr>
                <w:sz w:val="28"/>
                <w:szCs w:val="28"/>
              </w:rPr>
            </w:pPr>
            <w:r w:rsidRPr="0051028A">
              <w:rPr>
                <w:sz w:val="28"/>
                <w:szCs w:val="28"/>
              </w:rPr>
              <w:lastRenderedPageBreak/>
              <w:t>Основные мероприятия</w:t>
            </w:r>
            <w:r w:rsidR="00730294">
              <w:rPr>
                <w:sz w:val="28"/>
                <w:szCs w:val="28"/>
              </w:rPr>
              <w:t>,</w:t>
            </w:r>
          </w:p>
          <w:p w:rsidR="002804ED" w:rsidRPr="00C061EE" w:rsidRDefault="00730294" w:rsidP="00DE358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входящие в состав </w:t>
            </w:r>
            <w:r w:rsidR="002804ED" w:rsidRPr="0051028A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724C2D" w:rsidRDefault="002804ED" w:rsidP="00B069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>Мероприятие 1.</w:t>
            </w:r>
            <w:r w:rsidRPr="00724C2D">
              <w:rPr>
                <w:sz w:val="28"/>
                <w:szCs w:val="28"/>
                <w:lang w:eastAsia="ru-RU"/>
              </w:rPr>
              <w:t xml:space="preserve"> Совершенствование правовой базы и снижение административных барьеров для эффективного развития малого и среднего предпринимательства.</w:t>
            </w:r>
          </w:p>
          <w:p w:rsidR="002804ED" w:rsidRPr="00724C2D" w:rsidRDefault="002804ED" w:rsidP="00B069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>Мероприятие 2.</w:t>
            </w:r>
            <w:r w:rsidRPr="00724C2D">
              <w:rPr>
                <w:sz w:val="28"/>
                <w:szCs w:val="28"/>
                <w:lang w:eastAsia="ru-RU"/>
              </w:rPr>
              <w:t xml:space="preserve"> </w:t>
            </w:r>
            <w:r w:rsidR="003C149C" w:rsidRPr="003C149C">
              <w:rPr>
                <w:sz w:val="28"/>
                <w:szCs w:val="28"/>
                <w:lang w:eastAsia="ru-RU"/>
              </w:rPr>
              <w:t>Информационное  обеспечение  субъектов МСП и  физических лиц, не являющи</w:t>
            </w:r>
            <w:r w:rsidR="001F4A78">
              <w:rPr>
                <w:sz w:val="28"/>
                <w:szCs w:val="28"/>
                <w:lang w:eastAsia="ru-RU"/>
              </w:rPr>
              <w:t>х</w:t>
            </w:r>
            <w:r w:rsidR="003C149C" w:rsidRPr="003C149C">
              <w:rPr>
                <w:sz w:val="28"/>
                <w:szCs w:val="28"/>
                <w:lang w:eastAsia="ru-RU"/>
              </w:rPr>
              <w:t xml:space="preserve">ся индивидуальными предпринимателями и применяющим специальный налоговый режим </w:t>
            </w:r>
            <w:r w:rsidR="002A4D96">
              <w:rPr>
                <w:sz w:val="28"/>
                <w:szCs w:val="28"/>
                <w:lang w:eastAsia="ru-RU"/>
              </w:rPr>
              <w:t>«</w:t>
            </w:r>
            <w:r w:rsidR="003C149C" w:rsidRPr="003C149C">
              <w:rPr>
                <w:sz w:val="28"/>
                <w:szCs w:val="28"/>
                <w:lang w:eastAsia="ru-RU"/>
              </w:rPr>
              <w:t>Налог на профессиональный доход</w:t>
            </w:r>
            <w:r w:rsidR="002A4D96">
              <w:rPr>
                <w:sz w:val="28"/>
                <w:szCs w:val="28"/>
                <w:lang w:eastAsia="ru-RU"/>
              </w:rPr>
              <w:t>»</w:t>
            </w:r>
            <w:r w:rsidR="003C149C" w:rsidRPr="003C149C">
              <w:rPr>
                <w:sz w:val="28"/>
                <w:szCs w:val="28"/>
                <w:lang w:eastAsia="ru-RU"/>
              </w:rPr>
              <w:t xml:space="preserve"> -  </w:t>
            </w:r>
            <w:proofErr w:type="spellStart"/>
            <w:r w:rsidR="003C149C" w:rsidRPr="003C149C">
              <w:rPr>
                <w:sz w:val="28"/>
                <w:szCs w:val="28"/>
                <w:lang w:eastAsia="ru-RU"/>
              </w:rPr>
              <w:t>самозанят</w:t>
            </w:r>
            <w:r w:rsidR="001F4A78">
              <w:rPr>
                <w:sz w:val="28"/>
                <w:szCs w:val="28"/>
                <w:lang w:eastAsia="ru-RU"/>
              </w:rPr>
              <w:t>ых</w:t>
            </w:r>
            <w:proofErr w:type="spellEnd"/>
            <w:r w:rsidR="003C149C" w:rsidRPr="003C149C">
              <w:rPr>
                <w:sz w:val="28"/>
                <w:szCs w:val="28"/>
                <w:lang w:eastAsia="ru-RU"/>
              </w:rPr>
              <w:t xml:space="preserve"> граждан</w:t>
            </w:r>
            <w:r w:rsidR="003C149C">
              <w:rPr>
                <w:sz w:val="28"/>
                <w:szCs w:val="28"/>
                <w:lang w:eastAsia="ru-RU"/>
              </w:rPr>
              <w:t xml:space="preserve">. </w:t>
            </w:r>
          </w:p>
          <w:p w:rsidR="00213CC1" w:rsidRPr="00724C2D" w:rsidRDefault="002804ED" w:rsidP="00213CC1">
            <w:pPr>
              <w:autoSpaceDE w:val="0"/>
              <w:autoSpaceDN w:val="0"/>
              <w:adjustRightInd w:val="0"/>
              <w:jc w:val="both"/>
              <w:outlineLvl w:val="3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>Мероприятие 3.</w:t>
            </w:r>
            <w:r w:rsidR="00213CC1" w:rsidRPr="00360FE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251D7">
              <w:rPr>
                <w:color w:val="000000"/>
                <w:sz w:val="28"/>
                <w:szCs w:val="28"/>
                <w:lang w:eastAsia="ru-RU"/>
              </w:rPr>
              <w:t xml:space="preserve">Поддержка </w:t>
            </w:r>
            <w:r w:rsidR="006640A2" w:rsidRPr="006640A2">
              <w:rPr>
                <w:color w:val="000000"/>
                <w:sz w:val="28"/>
                <w:szCs w:val="28"/>
                <w:lang w:eastAsia="ru-RU"/>
              </w:rPr>
              <w:t xml:space="preserve">АНО «Подгоренский центр поддержки предпринимательства» по оказанию услуг субъектам малого и среднего предпринимательства. </w:t>
            </w:r>
          </w:p>
          <w:p w:rsidR="002804ED" w:rsidRDefault="002804ED" w:rsidP="00B06913">
            <w:pPr>
              <w:autoSpaceDE w:val="0"/>
              <w:autoSpaceDN w:val="0"/>
              <w:adjustRightInd w:val="0"/>
              <w:jc w:val="both"/>
              <w:outlineLvl w:val="3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>Мероприятие 4.</w:t>
            </w:r>
            <w:r w:rsidRPr="00724C2D">
              <w:rPr>
                <w:sz w:val="28"/>
                <w:szCs w:val="28"/>
                <w:lang w:eastAsia="ru-RU"/>
              </w:rPr>
              <w:t xml:space="preserve"> </w:t>
            </w:r>
            <w:r w:rsidR="006640A2" w:rsidRPr="006640A2">
              <w:rPr>
                <w:sz w:val="28"/>
                <w:szCs w:val="28"/>
                <w:lang w:eastAsia="ru-RU"/>
              </w:rPr>
              <w:t>Предоставление грантов субъектам малого предпринимательства</w:t>
            </w:r>
            <w:r w:rsidR="009251D7">
              <w:rPr>
                <w:sz w:val="28"/>
                <w:szCs w:val="28"/>
                <w:lang w:eastAsia="ru-RU"/>
              </w:rPr>
              <w:t xml:space="preserve"> – индивидуальным предпринимателям и юридическим лицам – производителям товаров (работ, услуг)</w:t>
            </w:r>
            <w:r w:rsidR="006640A2" w:rsidRPr="006640A2">
              <w:rPr>
                <w:sz w:val="28"/>
                <w:szCs w:val="28"/>
                <w:lang w:eastAsia="ru-RU"/>
              </w:rPr>
              <w:t>.</w:t>
            </w:r>
          </w:p>
          <w:p w:rsidR="0005653B" w:rsidRDefault="00C605EC" w:rsidP="00FB471C">
            <w:pPr>
              <w:jc w:val="both"/>
              <w:rPr>
                <w:sz w:val="28"/>
                <w:szCs w:val="28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 xml:space="preserve">Мероприятие </w:t>
            </w:r>
            <w:r w:rsidR="00A80FDE" w:rsidRPr="00C605EC">
              <w:rPr>
                <w:sz w:val="28"/>
                <w:szCs w:val="28"/>
                <w:u w:val="single"/>
              </w:rPr>
              <w:t>5.</w:t>
            </w:r>
            <w:r w:rsidR="00A80FDE">
              <w:rPr>
                <w:sz w:val="28"/>
                <w:szCs w:val="28"/>
              </w:rPr>
              <w:t xml:space="preserve"> </w:t>
            </w:r>
            <w:r w:rsidR="00FB471C" w:rsidRPr="00FB471C">
              <w:rPr>
                <w:sz w:val="28"/>
                <w:szCs w:val="28"/>
              </w:rPr>
              <w:t xml:space="preserve">Предоставление </w:t>
            </w:r>
            <w:r w:rsidR="0005653B">
              <w:rPr>
                <w:sz w:val="28"/>
                <w:szCs w:val="28"/>
              </w:rPr>
              <w:t xml:space="preserve">субсидии субъектам малого и среднего предпринимательства на компенсацию </w:t>
            </w:r>
            <w:r w:rsidR="0005653B" w:rsidRPr="00902AC1">
              <w:rPr>
                <w:sz w:val="28"/>
                <w:szCs w:val="28"/>
              </w:rPr>
              <w:t xml:space="preserve">части затрат </w:t>
            </w:r>
            <w:r w:rsidR="0005653B">
              <w:rPr>
                <w:sz w:val="28"/>
                <w:szCs w:val="28"/>
              </w:rPr>
              <w:t xml:space="preserve">по уплате лизинговых платежей </w:t>
            </w:r>
            <w:proofErr w:type="gramStart"/>
            <w:r w:rsidR="0005653B">
              <w:rPr>
                <w:sz w:val="28"/>
                <w:szCs w:val="28"/>
              </w:rPr>
              <w:t>и(</w:t>
            </w:r>
            <w:proofErr w:type="gramEnd"/>
            <w:r w:rsidR="0005653B">
              <w:rPr>
                <w:sz w:val="28"/>
                <w:szCs w:val="28"/>
              </w:rPr>
              <w:t xml:space="preserve">или) первого взноса (аванса) по договору (договорам) лизинга, заключенному с российской лизинговой организацией в целях создания и(или) развития либо модернизации производства </w:t>
            </w:r>
            <w:r w:rsidR="009B0871">
              <w:rPr>
                <w:sz w:val="28"/>
                <w:szCs w:val="28"/>
              </w:rPr>
              <w:t xml:space="preserve">товаров </w:t>
            </w:r>
            <w:r w:rsidR="0005653B">
              <w:rPr>
                <w:sz w:val="28"/>
                <w:szCs w:val="28"/>
              </w:rPr>
              <w:t>(работ и услуг) при заключении договора (договоров) лизинга оборудования с российскими лизинговыми организациями в целях создания и(или) развития либо модернизации производства товаров (работ, услуг).</w:t>
            </w:r>
          </w:p>
          <w:p w:rsidR="009B2C09" w:rsidRPr="0092414C" w:rsidRDefault="009B2C09" w:rsidP="00FB471C">
            <w:pPr>
              <w:jc w:val="both"/>
              <w:rPr>
                <w:sz w:val="28"/>
                <w:szCs w:val="28"/>
                <w:u w:val="single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 xml:space="preserve">Мероприятие </w:t>
            </w:r>
            <w:r>
              <w:rPr>
                <w:sz w:val="28"/>
                <w:szCs w:val="28"/>
                <w:u w:val="single"/>
                <w:lang w:eastAsia="ru-RU"/>
              </w:rPr>
              <w:t>6</w:t>
            </w:r>
            <w:r w:rsidRPr="00C605EC">
              <w:rPr>
                <w:sz w:val="28"/>
                <w:szCs w:val="28"/>
                <w:u w:val="single"/>
              </w:rPr>
              <w:t>.</w:t>
            </w:r>
            <w:r w:rsidR="0092414C">
              <w:rPr>
                <w:sz w:val="28"/>
                <w:szCs w:val="28"/>
                <w:u w:val="single"/>
              </w:rPr>
              <w:t xml:space="preserve"> </w:t>
            </w:r>
            <w:r w:rsidR="009E769D">
              <w:rPr>
                <w:sz w:val="28"/>
                <w:szCs w:val="28"/>
                <w:u w:val="single"/>
              </w:rPr>
              <w:t>П</w:t>
            </w:r>
            <w:r w:rsidR="009E769D" w:rsidRPr="004051B7">
              <w:rPr>
                <w:sz w:val="28"/>
                <w:szCs w:val="28"/>
                <w:lang w:eastAsia="ru-RU"/>
              </w:rPr>
              <w:t>редоставлени</w:t>
            </w:r>
            <w:r w:rsidR="009E769D">
              <w:rPr>
                <w:sz w:val="28"/>
                <w:szCs w:val="28"/>
                <w:lang w:eastAsia="ru-RU"/>
              </w:rPr>
              <w:t>е</w:t>
            </w:r>
            <w:r w:rsidR="009E769D" w:rsidRPr="004051B7">
              <w:rPr>
                <w:sz w:val="28"/>
                <w:szCs w:val="28"/>
                <w:lang w:eastAsia="ru-RU"/>
              </w:rPr>
              <w:t xml:space="preserve"> </w:t>
            </w:r>
            <w:r w:rsidR="009E769D">
              <w:rPr>
                <w:sz w:val="28"/>
                <w:szCs w:val="28"/>
                <w:lang w:eastAsia="ru-RU"/>
              </w:rPr>
              <w:t>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      </w:r>
          </w:p>
          <w:p w:rsidR="009B2C09" w:rsidRDefault="009B2C09" w:rsidP="0090302A">
            <w:pPr>
              <w:jc w:val="both"/>
              <w:rPr>
                <w:sz w:val="28"/>
                <w:szCs w:val="28"/>
                <w:u w:val="single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>Мероприятие</w:t>
            </w:r>
            <w:r w:rsidR="004C4E04">
              <w:rPr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sz w:val="28"/>
                <w:szCs w:val="28"/>
                <w:u w:val="single"/>
                <w:lang w:eastAsia="ru-RU"/>
              </w:rPr>
              <w:t>7</w:t>
            </w:r>
            <w:r w:rsidRPr="00C605EC">
              <w:rPr>
                <w:sz w:val="28"/>
                <w:szCs w:val="28"/>
                <w:u w:val="single"/>
              </w:rPr>
              <w:t>.</w:t>
            </w:r>
            <w:r w:rsidR="0090302A" w:rsidRPr="009959F1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0302A" w:rsidRPr="0090302A">
              <w:rPr>
                <w:bCs/>
                <w:color w:val="000000"/>
                <w:sz w:val="28"/>
                <w:szCs w:val="28"/>
                <w:shd w:val="clear" w:color="auto" w:fill="FFFFFF"/>
              </w:rPr>
              <w:t>Улучшение торгового обслуживания сельского населения Подгоренского муниципального района</w:t>
            </w:r>
            <w:r w:rsidR="0090302A">
              <w:rPr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C4B73" w:rsidRPr="00724C2D" w:rsidRDefault="009B2C09" w:rsidP="0090302A">
            <w:pPr>
              <w:jc w:val="both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u w:val="single"/>
                <w:lang w:eastAsia="ru-RU"/>
              </w:rPr>
              <w:t xml:space="preserve">Мероприятие </w:t>
            </w:r>
            <w:r>
              <w:rPr>
                <w:sz w:val="28"/>
                <w:szCs w:val="28"/>
                <w:u w:val="single"/>
                <w:lang w:eastAsia="ru-RU"/>
              </w:rPr>
              <w:t>8</w:t>
            </w:r>
            <w:r w:rsidRPr="00C605EC">
              <w:rPr>
                <w:sz w:val="28"/>
                <w:szCs w:val="28"/>
                <w:u w:val="single"/>
              </w:rPr>
              <w:t>.</w:t>
            </w:r>
            <w:r w:rsidR="0090302A">
              <w:rPr>
                <w:sz w:val="28"/>
                <w:szCs w:val="28"/>
                <w:u w:val="single"/>
              </w:rPr>
              <w:t xml:space="preserve"> </w:t>
            </w:r>
            <w:r w:rsidR="0090302A" w:rsidRPr="0090302A">
              <w:rPr>
                <w:bCs/>
                <w:color w:val="000000"/>
                <w:sz w:val="28"/>
                <w:szCs w:val="28"/>
              </w:rPr>
              <w:t>Защита прав потребителей</w:t>
            </w:r>
            <w:r w:rsidR="0090302A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2804ED" w:rsidRPr="00724C2D" w:rsidTr="004B157F">
        <w:trPr>
          <w:cantSplit/>
          <w:trHeight w:val="24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Default="002804ED" w:rsidP="00DE358D">
            <w:pPr>
              <w:snapToGrid w:val="0"/>
              <w:jc w:val="both"/>
            </w:pPr>
            <w:r w:rsidRPr="00264981">
              <w:rPr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724C2D" w:rsidRDefault="003D2DAC" w:rsidP="00862C8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</w:t>
            </w:r>
            <w:r w:rsidR="002804ED" w:rsidRPr="00724C2D">
              <w:rPr>
                <w:sz w:val="28"/>
                <w:szCs w:val="28"/>
                <w:lang w:eastAsia="ru-RU"/>
              </w:rPr>
              <w:t xml:space="preserve">еализация государственной политики поддержки и развития </w:t>
            </w:r>
            <w:r w:rsidR="004B157F">
              <w:rPr>
                <w:sz w:val="28"/>
                <w:szCs w:val="28"/>
                <w:lang w:eastAsia="ru-RU"/>
              </w:rPr>
              <w:t xml:space="preserve">субъектов </w:t>
            </w:r>
            <w:r w:rsidR="002804ED" w:rsidRPr="00724C2D">
              <w:rPr>
                <w:sz w:val="28"/>
                <w:szCs w:val="28"/>
                <w:lang w:eastAsia="ru-RU"/>
              </w:rPr>
              <w:t xml:space="preserve">МСП в </w:t>
            </w:r>
            <w:r w:rsidR="002804ED">
              <w:rPr>
                <w:sz w:val="28"/>
                <w:szCs w:val="28"/>
                <w:lang w:eastAsia="ru-RU"/>
              </w:rPr>
              <w:t>Подгорен</w:t>
            </w:r>
            <w:r w:rsidR="002804ED" w:rsidRPr="00724C2D">
              <w:rPr>
                <w:sz w:val="28"/>
                <w:szCs w:val="28"/>
                <w:lang w:eastAsia="ru-RU"/>
              </w:rPr>
              <w:t>ском муниципальном районе, направленной на создание благоприятной среды для активизации предпринимательской деятельности и решение задач социально-экономического развития района.</w:t>
            </w:r>
          </w:p>
        </w:tc>
      </w:tr>
      <w:tr w:rsidR="002804ED" w:rsidRPr="00724C2D" w:rsidTr="004B157F">
        <w:trPr>
          <w:cantSplit/>
          <w:trHeight w:val="24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Default="002804ED" w:rsidP="00DE358D">
            <w:pPr>
              <w:snapToGrid w:val="0"/>
              <w:jc w:val="both"/>
            </w:pPr>
            <w:r w:rsidRPr="0051028A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724C2D" w:rsidRDefault="002804ED" w:rsidP="002804ED">
            <w:pPr>
              <w:numPr>
                <w:ilvl w:val="0"/>
                <w:numId w:val="14"/>
              </w:numPr>
              <w:tabs>
                <w:tab w:val="clear" w:pos="360"/>
                <w:tab w:val="num" w:pos="-70"/>
                <w:tab w:val="num" w:pos="0"/>
              </w:tabs>
              <w:autoSpaceDE w:val="0"/>
              <w:autoSpaceDN w:val="0"/>
              <w:adjustRightInd w:val="0"/>
              <w:ind w:left="-31" w:firstLine="0"/>
              <w:jc w:val="both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lang w:eastAsia="ru-RU"/>
              </w:rPr>
              <w:t>Сокращение административных барьеров для малого и среднего предпринимательства.</w:t>
            </w:r>
          </w:p>
          <w:p w:rsidR="002804ED" w:rsidRPr="00724C2D" w:rsidRDefault="002804ED" w:rsidP="002804ED">
            <w:pPr>
              <w:numPr>
                <w:ilvl w:val="0"/>
                <w:numId w:val="14"/>
              </w:numPr>
              <w:tabs>
                <w:tab w:val="clear" w:pos="360"/>
                <w:tab w:val="num" w:pos="-70"/>
                <w:tab w:val="num" w:pos="0"/>
              </w:tabs>
              <w:autoSpaceDE w:val="0"/>
              <w:autoSpaceDN w:val="0"/>
              <w:adjustRightInd w:val="0"/>
              <w:ind w:left="-31" w:firstLine="0"/>
              <w:jc w:val="both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lang w:eastAsia="ru-RU"/>
              </w:rPr>
              <w:t xml:space="preserve">Укрепление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предпринимательству. </w:t>
            </w:r>
          </w:p>
          <w:p w:rsidR="002804ED" w:rsidRPr="00724C2D" w:rsidRDefault="002804ED" w:rsidP="002804ED">
            <w:pPr>
              <w:tabs>
                <w:tab w:val="num" w:pos="0"/>
              </w:tabs>
              <w:autoSpaceDE w:val="0"/>
              <w:autoSpaceDN w:val="0"/>
              <w:adjustRightInd w:val="0"/>
              <w:ind w:left="-31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  <w:r w:rsidR="00E0130F">
              <w:rPr>
                <w:sz w:val="28"/>
                <w:szCs w:val="28"/>
                <w:lang w:eastAsia="ru-RU"/>
              </w:rPr>
              <w:t xml:space="preserve"> </w:t>
            </w:r>
            <w:r w:rsidRPr="00724C2D">
              <w:rPr>
                <w:sz w:val="28"/>
                <w:szCs w:val="28"/>
                <w:lang w:eastAsia="ru-RU"/>
              </w:rPr>
              <w:t xml:space="preserve">Расширение доступа предпринимателей к ресурсной поддержке (финансово-кредитной и имущественной) путем создания механизма предоставления муниципальной поддержки. </w:t>
            </w:r>
          </w:p>
          <w:p w:rsidR="002804ED" w:rsidRDefault="002804ED" w:rsidP="00E0130F">
            <w:pPr>
              <w:tabs>
                <w:tab w:val="num" w:pos="0"/>
              </w:tabs>
              <w:autoSpaceDE w:val="0"/>
              <w:autoSpaceDN w:val="0"/>
              <w:adjustRightInd w:val="0"/>
              <w:ind w:left="-31"/>
              <w:jc w:val="both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lang w:eastAsia="ru-RU"/>
              </w:rPr>
              <w:t>4.</w:t>
            </w:r>
            <w:r w:rsidR="00E0130F">
              <w:rPr>
                <w:sz w:val="28"/>
                <w:szCs w:val="28"/>
                <w:lang w:eastAsia="ru-RU"/>
              </w:rPr>
              <w:t xml:space="preserve"> </w:t>
            </w:r>
            <w:r w:rsidRPr="00724C2D">
              <w:rPr>
                <w:sz w:val="28"/>
                <w:szCs w:val="28"/>
                <w:lang w:eastAsia="ru-RU"/>
              </w:rPr>
              <w:t xml:space="preserve">Обеспечение развития инфраструктуры поддержки МСП на территории </w:t>
            </w:r>
            <w:r>
              <w:rPr>
                <w:sz w:val="28"/>
                <w:szCs w:val="28"/>
                <w:lang w:eastAsia="ru-RU"/>
              </w:rPr>
              <w:t>Подгорен</w:t>
            </w:r>
            <w:r w:rsidRPr="00724C2D">
              <w:rPr>
                <w:sz w:val="28"/>
                <w:szCs w:val="28"/>
                <w:lang w:eastAsia="ru-RU"/>
              </w:rPr>
              <w:t xml:space="preserve">ского муниципального района. </w:t>
            </w:r>
          </w:p>
          <w:p w:rsidR="002804ED" w:rsidRPr="00724C2D" w:rsidRDefault="002804ED" w:rsidP="00E0130F">
            <w:pPr>
              <w:tabs>
                <w:tab w:val="num" w:pos="0"/>
              </w:tabs>
              <w:autoSpaceDE w:val="0"/>
              <w:autoSpaceDN w:val="0"/>
              <w:adjustRightInd w:val="0"/>
              <w:ind w:left="-3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24C2D">
              <w:rPr>
                <w:color w:val="000000"/>
                <w:sz w:val="28"/>
                <w:szCs w:val="28"/>
                <w:lang w:eastAsia="ru-RU"/>
              </w:rPr>
              <w:t xml:space="preserve">5. Повышение профессионализма кадров в предпринимательской среде, а также руководителей и работников предприятий инфраструктуры поддержки </w:t>
            </w:r>
            <w:r w:rsidR="00F36818">
              <w:rPr>
                <w:color w:val="000000"/>
                <w:sz w:val="28"/>
                <w:szCs w:val="28"/>
                <w:lang w:eastAsia="ru-RU"/>
              </w:rPr>
              <w:t xml:space="preserve">субъектов </w:t>
            </w:r>
            <w:r w:rsidRPr="00724C2D">
              <w:rPr>
                <w:color w:val="000000"/>
                <w:sz w:val="28"/>
                <w:szCs w:val="28"/>
                <w:lang w:eastAsia="ru-RU"/>
              </w:rPr>
              <w:t>МСП, муниципальных служащих, занимающихся вопросами развития и поддержки предпринимательства в районе.</w:t>
            </w:r>
          </w:p>
          <w:p w:rsidR="002804ED" w:rsidRDefault="002804ED" w:rsidP="004C313F">
            <w:pPr>
              <w:tabs>
                <w:tab w:val="num" w:pos="0"/>
              </w:tabs>
              <w:autoSpaceDE w:val="0"/>
              <w:autoSpaceDN w:val="0"/>
              <w:adjustRightInd w:val="0"/>
              <w:ind w:left="-31"/>
              <w:rPr>
                <w:color w:val="000000"/>
                <w:sz w:val="28"/>
                <w:szCs w:val="28"/>
                <w:lang w:eastAsia="ru-RU"/>
              </w:rPr>
            </w:pPr>
            <w:r w:rsidRPr="00724C2D">
              <w:rPr>
                <w:color w:val="000000"/>
                <w:sz w:val="28"/>
                <w:szCs w:val="28"/>
                <w:lang w:eastAsia="ru-RU"/>
              </w:rPr>
              <w:t xml:space="preserve">6. Создание новых рабочих мест. </w:t>
            </w:r>
          </w:p>
          <w:p w:rsidR="00346E17" w:rsidRDefault="004C4E04" w:rsidP="000F23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7.</w:t>
            </w:r>
            <w:r w:rsidR="00346E17">
              <w:rPr>
                <w:rFonts w:eastAsiaTheme="minorHAnsi"/>
                <w:sz w:val="28"/>
                <w:szCs w:val="28"/>
                <w:lang w:eastAsia="en-US"/>
              </w:rPr>
              <w:t xml:space="preserve"> Улучшение торгового обслуживания населения </w:t>
            </w:r>
            <w:r w:rsidR="0008661E">
              <w:rPr>
                <w:rFonts w:eastAsiaTheme="minorHAnsi"/>
                <w:sz w:val="28"/>
                <w:szCs w:val="28"/>
                <w:lang w:eastAsia="en-US"/>
              </w:rPr>
              <w:t xml:space="preserve">в Подгоренском </w:t>
            </w:r>
            <w:r w:rsidR="000F23A3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муниципальном </w:t>
            </w:r>
            <w:r w:rsidR="0008661E">
              <w:rPr>
                <w:rFonts w:eastAsiaTheme="minorHAnsi"/>
                <w:sz w:val="28"/>
                <w:szCs w:val="28"/>
                <w:lang w:eastAsia="en-US"/>
              </w:rPr>
              <w:t xml:space="preserve">районе </w:t>
            </w:r>
            <w:r w:rsidR="00346E17">
              <w:rPr>
                <w:rFonts w:eastAsiaTheme="minorHAnsi"/>
                <w:sz w:val="28"/>
                <w:szCs w:val="28"/>
                <w:lang w:eastAsia="en-US"/>
              </w:rPr>
              <w:t>Воронежской области, проживающего в сельской местности.</w:t>
            </w:r>
          </w:p>
          <w:p w:rsidR="004C4E04" w:rsidRPr="00724C2D" w:rsidRDefault="00346E17" w:rsidP="000F23A3">
            <w:pPr>
              <w:tabs>
                <w:tab w:val="num" w:pos="0"/>
              </w:tabs>
              <w:autoSpaceDE w:val="0"/>
              <w:autoSpaceDN w:val="0"/>
              <w:adjustRightInd w:val="0"/>
              <w:ind w:left="-31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8. Совершенствование системы защиты прав потребителей в </w:t>
            </w:r>
            <w:r w:rsidR="00F34A52">
              <w:rPr>
                <w:rFonts w:eastAsiaTheme="minorHAnsi"/>
                <w:sz w:val="28"/>
                <w:szCs w:val="28"/>
                <w:lang w:eastAsia="en-US"/>
              </w:rPr>
              <w:t xml:space="preserve">Подгоренском </w:t>
            </w:r>
            <w:r w:rsidR="000F23A3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муниципальном </w:t>
            </w:r>
            <w:r w:rsidR="00F34A52">
              <w:rPr>
                <w:rFonts w:eastAsiaTheme="minorHAnsi"/>
                <w:sz w:val="28"/>
                <w:szCs w:val="28"/>
                <w:lang w:eastAsia="en-US"/>
              </w:rPr>
              <w:t xml:space="preserve">районе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Воронежской области, включая качество и безопасность пищевых продуктов</w:t>
            </w:r>
          </w:p>
        </w:tc>
      </w:tr>
      <w:tr w:rsidR="005A1225" w:rsidRPr="00724C2D" w:rsidTr="004B157F">
        <w:trPr>
          <w:cantSplit/>
          <w:trHeight w:val="24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225" w:rsidRPr="0051028A" w:rsidRDefault="00E0130F" w:rsidP="005824B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ц</w:t>
            </w:r>
            <w:r w:rsidR="005A1225" w:rsidRPr="00AA6115">
              <w:rPr>
                <w:sz w:val="28"/>
                <w:szCs w:val="28"/>
              </w:rPr>
              <w:t>елевые показатели</w:t>
            </w:r>
            <w:r>
              <w:rPr>
                <w:sz w:val="28"/>
                <w:szCs w:val="28"/>
              </w:rPr>
              <w:t xml:space="preserve"> и индикаторы</w:t>
            </w:r>
            <w:r w:rsidR="005667C2">
              <w:rPr>
                <w:sz w:val="28"/>
                <w:szCs w:val="28"/>
              </w:rPr>
              <w:t xml:space="preserve"> - </w:t>
            </w:r>
            <w:r w:rsidR="005A1225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5B7" w:rsidRDefault="003C25B7" w:rsidP="003C25B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C25B7">
              <w:rPr>
                <w:color w:val="000000"/>
                <w:sz w:val="28"/>
                <w:szCs w:val="28"/>
                <w:lang w:eastAsia="ru-RU"/>
              </w:rPr>
              <w:t xml:space="preserve">- среднесписочная численность работников малых и </w:t>
            </w:r>
            <w:proofErr w:type="spellStart"/>
            <w:r w:rsidRPr="003C25B7">
              <w:rPr>
                <w:color w:val="000000"/>
                <w:sz w:val="28"/>
                <w:szCs w:val="28"/>
                <w:lang w:eastAsia="ru-RU"/>
              </w:rPr>
              <w:t>микропредприятий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3C25B7" w:rsidRDefault="003C25B7" w:rsidP="003C25B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C25B7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color w:val="000000"/>
                <w:sz w:val="28"/>
                <w:szCs w:val="28"/>
                <w:lang w:eastAsia="ru-RU"/>
              </w:rPr>
              <w:t>у</w:t>
            </w:r>
            <w:r w:rsidRPr="003C25B7">
              <w:rPr>
                <w:color w:val="000000"/>
                <w:sz w:val="28"/>
                <w:szCs w:val="28"/>
                <w:lang w:eastAsia="ru-RU"/>
              </w:rPr>
              <w:t>величение количества и качества предоставляемых консультационных услуг</w:t>
            </w:r>
            <w:r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3C25B7" w:rsidRDefault="003C25B7" w:rsidP="003C25B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 о</w:t>
            </w:r>
            <w:r w:rsidRPr="003C25B7">
              <w:rPr>
                <w:color w:val="000000"/>
                <w:sz w:val="28"/>
                <w:szCs w:val="28"/>
                <w:lang w:eastAsia="ru-RU"/>
              </w:rPr>
              <w:t>тношение среднесписочной численности работников малых и средних предприятий к численности населения</w:t>
            </w:r>
            <w:r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3C25B7" w:rsidRDefault="003C25B7" w:rsidP="003C25B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C25B7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color w:val="000000"/>
                <w:sz w:val="28"/>
                <w:szCs w:val="28"/>
                <w:lang w:eastAsia="ru-RU"/>
              </w:rPr>
              <w:t>к</w:t>
            </w:r>
            <w:r w:rsidRPr="003C25B7">
              <w:rPr>
                <w:color w:val="000000"/>
                <w:sz w:val="28"/>
                <w:szCs w:val="28"/>
                <w:lang w:eastAsia="ru-RU"/>
              </w:rPr>
              <w:t>оличество субъектов малого и среднего предпринимательства, получивших муниципальную поддержку, ед.</w:t>
            </w:r>
          </w:p>
          <w:p w:rsidR="003C25B7" w:rsidRDefault="003C25B7" w:rsidP="003C25B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 к</w:t>
            </w:r>
            <w:r w:rsidRPr="003C25B7">
              <w:rPr>
                <w:color w:val="000000"/>
                <w:sz w:val="28"/>
                <w:szCs w:val="28"/>
                <w:lang w:eastAsia="ru-RU"/>
              </w:rPr>
              <w:t>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муниципальную поддержку, ед.</w:t>
            </w:r>
          </w:p>
          <w:p w:rsidR="00346E17" w:rsidRPr="00724C2D" w:rsidRDefault="00346E17" w:rsidP="00CF2F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- д</w:t>
            </w:r>
            <w:r w:rsidRPr="00426858">
              <w:rPr>
                <w:rFonts w:eastAsiaTheme="minorHAnsi"/>
                <w:sz w:val="28"/>
                <w:szCs w:val="28"/>
                <w:lang w:eastAsia="en-US"/>
              </w:rPr>
              <w:t>оля сельского населения, обеспеченного услугами торговли, процентов.</w:t>
            </w:r>
          </w:p>
        </w:tc>
      </w:tr>
      <w:tr w:rsidR="002804ED" w:rsidRPr="00724C2D" w:rsidTr="004B157F">
        <w:trPr>
          <w:cantSplit/>
          <w:trHeight w:val="24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51028A" w:rsidRDefault="00E0130F" w:rsidP="005824B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804ED" w:rsidRPr="0051028A">
              <w:rPr>
                <w:sz w:val="28"/>
                <w:szCs w:val="28"/>
              </w:rPr>
              <w:t>роки реализации</w:t>
            </w:r>
            <w:r w:rsidR="005A1225">
              <w:rPr>
                <w:sz w:val="28"/>
                <w:szCs w:val="28"/>
              </w:rPr>
              <w:t xml:space="preserve"> подпрограммы</w:t>
            </w:r>
            <w:r w:rsidR="002804ED" w:rsidRPr="0051028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264981" w:rsidRDefault="002804ED" w:rsidP="00507B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64981">
              <w:rPr>
                <w:sz w:val="28"/>
                <w:szCs w:val="28"/>
                <w:lang w:eastAsia="ru-RU"/>
              </w:rPr>
              <w:t xml:space="preserve">Срок реализации </w:t>
            </w:r>
            <w:r w:rsidR="005A1225">
              <w:rPr>
                <w:sz w:val="28"/>
                <w:szCs w:val="28"/>
                <w:lang w:eastAsia="ru-RU"/>
              </w:rPr>
              <w:t>под</w:t>
            </w:r>
            <w:r w:rsidRPr="00264981">
              <w:rPr>
                <w:sz w:val="28"/>
                <w:szCs w:val="28"/>
                <w:lang w:eastAsia="ru-RU"/>
              </w:rPr>
              <w:t>программы 20</w:t>
            </w:r>
            <w:r w:rsidR="007B5EE0">
              <w:rPr>
                <w:sz w:val="28"/>
                <w:szCs w:val="28"/>
                <w:lang w:eastAsia="ru-RU"/>
              </w:rPr>
              <w:t>19</w:t>
            </w:r>
            <w:r w:rsidR="00E0130F">
              <w:rPr>
                <w:sz w:val="28"/>
                <w:szCs w:val="28"/>
                <w:lang w:eastAsia="ru-RU"/>
              </w:rPr>
              <w:t>-20</w:t>
            </w:r>
            <w:r w:rsidR="0085660B">
              <w:rPr>
                <w:sz w:val="28"/>
                <w:szCs w:val="28"/>
                <w:lang w:eastAsia="ru-RU"/>
              </w:rPr>
              <w:t>2</w:t>
            </w:r>
            <w:r w:rsidR="00507B57">
              <w:rPr>
                <w:sz w:val="28"/>
                <w:szCs w:val="28"/>
                <w:lang w:eastAsia="ru-RU"/>
              </w:rPr>
              <w:t>6</w:t>
            </w:r>
            <w:r w:rsidRPr="00264981">
              <w:rPr>
                <w:sz w:val="28"/>
                <w:szCs w:val="28"/>
                <w:lang w:eastAsia="ru-RU"/>
              </w:rPr>
              <w:t xml:space="preserve"> год</w:t>
            </w:r>
            <w:r w:rsidR="00E0130F">
              <w:rPr>
                <w:sz w:val="28"/>
                <w:szCs w:val="28"/>
                <w:lang w:eastAsia="ru-RU"/>
              </w:rPr>
              <w:t>ы</w:t>
            </w:r>
            <w:r w:rsidRPr="00264981">
              <w:rPr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2804ED" w:rsidRPr="00724C2D" w:rsidTr="004B157F">
        <w:trPr>
          <w:cantSplit/>
          <w:trHeight w:val="24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264981" w:rsidRDefault="002804ED" w:rsidP="005824BC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264981">
              <w:rPr>
                <w:bCs/>
                <w:sz w:val="28"/>
                <w:szCs w:val="28"/>
              </w:rPr>
              <w:t>Объемы и источники финансирования</w:t>
            </w:r>
            <w:r w:rsidR="005A1225">
              <w:rPr>
                <w:bCs/>
                <w:sz w:val="28"/>
                <w:szCs w:val="28"/>
              </w:rPr>
              <w:t xml:space="preserve"> подпрограммы</w:t>
            </w:r>
            <w:r w:rsidRPr="00264981">
              <w:rPr>
                <w:bCs/>
                <w:sz w:val="28"/>
                <w:szCs w:val="28"/>
              </w:rPr>
              <w:t>, тыс. руб.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38" w:rsidRPr="00512EB0" w:rsidRDefault="002804ED" w:rsidP="0069313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512EB0">
              <w:rPr>
                <w:sz w:val="28"/>
                <w:szCs w:val="28"/>
                <w:lang w:eastAsia="ru-RU"/>
              </w:rPr>
              <w:t>Общий объем финансирования подпрограммы –</w:t>
            </w:r>
            <w:r w:rsidR="003D7A60" w:rsidRPr="00512EB0">
              <w:rPr>
                <w:sz w:val="28"/>
                <w:szCs w:val="28"/>
                <w:lang w:eastAsia="ru-RU"/>
              </w:rPr>
              <w:t xml:space="preserve"> </w:t>
            </w:r>
            <w:r w:rsidR="00944C41" w:rsidRPr="00512EB0">
              <w:rPr>
                <w:sz w:val="28"/>
                <w:szCs w:val="28"/>
                <w:lang w:eastAsia="ru-RU"/>
              </w:rPr>
              <w:t xml:space="preserve"> </w:t>
            </w:r>
            <w:r w:rsidR="00C765B0">
              <w:rPr>
                <w:sz w:val="28"/>
                <w:szCs w:val="28"/>
                <w:lang w:eastAsia="ru-RU"/>
              </w:rPr>
              <w:t>1</w:t>
            </w:r>
            <w:r w:rsidR="00A31B7B">
              <w:rPr>
                <w:sz w:val="28"/>
                <w:szCs w:val="28"/>
                <w:lang w:eastAsia="ru-RU"/>
              </w:rPr>
              <w:t>6576</w:t>
            </w:r>
            <w:r w:rsidR="00C765B0">
              <w:rPr>
                <w:sz w:val="28"/>
                <w:szCs w:val="28"/>
                <w:lang w:eastAsia="ru-RU"/>
              </w:rPr>
              <w:t xml:space="preserve">,17 </w:t>
            </w:r>
            <w:r w:rsidRPr="00512EB0">
              <w:rPr>
                <w:sz w:val="28"/>
                <w:szCs w:val="28"/>
                <w:lang w:eastAsia="ru-RU"/>
              </w:rPr>
              <w:t xml:space="preserve">тыс. руб., из них: </w:t>
            </w:r>
          </w:p>
          <w:p w:rsidR="00693138" w:rsidRPr="00512EB0" w:rsidRDefault="002804ED" w:rsidP="0069313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512EB0">
              <w:rPr>
                <w:sz w:val="28"/>
                <w:szCs w:val="28"/>
                <w:lang w:eastAsia="ru-RU"/>
              </w:rPr>
              <w:t xml:space="preserve">- федеральный бюджет </w:t>
            </w:r>
            <w:r w:rsidR="00AC7D03" w:rsidRPr="00512EB0">
              <w:rPr>
                <w:sz w:val="28"/>
                <w:szCs w:val="28"/>
                <w:lang w:eastAsia="ru-RU"/>
              </w:rPr>
              <w:t>–</w:t>
            </w:r>
            <w:r w:rsidR="0008661E" w:rsidRPr="00512EB0">
              <w:rPr>
                <w:sz w:val="28"/>
                <w:szCs w:val="28"/>
                <w:lang w:eastAsia="ru-RU"/>
              </w:rPr>
              <w:t xml:space="preserve"> </w:t>
            </w:r>
            <w:r w:rsidR="00512EB0" w:rsidRPr="00512EB0">
              <w:rPr>
                <w:sz w:val="28"/>
                <w:szCs w:val="28"/>
                <w:lang w:eastAsia="ru-RU"/>
              </w:rPr>
              <w:t>0</w:t>
            </w:r>
            <w:r w:rsidR="0008661E" w:rsidRPr="00512EB0">
              <w:rPr>
                <w:sz w:val="28"/>
                <w:szCs w:val="28"/>
                <w:lang w:eastAsia="ru-RU"/>
              </w:rPr>
              <w:t xml:space="preserve"> </w:t>
            </w:r>
            <w:r w:rsidRPr="00512EB0">
              <w:rPr>
                <w:sz w:val="28"/>
                <w:szCs w:val="28"/>
                <w:lang w:eastAsia="ru-RU"/>
              </w:rPr>
              <w:t>тыс. руб.</w:t>
            </w:r>
            <w:r w:rsidR="00693138" w:rsidRPr="00512EB0">
              <w:rPr>
                <w:sz w:val="28"/>
                <w:szCs w:val="28"/>
                <w:lang w:eastAsia="ru-RU"/>
              </w:rPr>
              <w:t>;</w:t>
            </w:r>
            <w:r w:rsidRPr="00512EB0">
              <w:rPr>
                <w:sz w:val="28"/>
                <w:szCs w:val="28"/>
                <w:lang w:eastAsia="ru-RU"/>
              </w:rPr>
              <w:t xml:space="preserve"> </w:t>
            </w:r>
          </w:p>
          <w:p w:rsidR="00693138" w:rsidRPr="00512EB0" w:rsidRDefault="00693138" w:rsidP="0069313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512EB0">
              <w:rPr>
                <w:sz w:val="28"/>
                <w:szCs w:val="28"/>
                <w:lang w:eastAsia="ru-RU"/>
              </w:rPr>
              <w:t xml:space="preserve">- </w:t>
            </w:r>
            <w:r w:rsidR="002804ED" w:rsidRPr="00512EB0">
              <w:rPr>
                <w:sz w:val="28"/>
                <w:szCs w:val="28"/>
                <w:lang w:eastAsia="ru-RU"/>
              </w:rPr>
              <w:t>областной бюджет –</w:t>
            </w:r>
            <w:r w:rsidR="0008661E" w:rsidRPr="00512EB0">
              <w:rPr>
                <w:sz w:val="28"/>
                <w:szCs w:val="28"/>
                <w:lang w:eastAsia="ru-RU"/>
              </w:rPr>
              <w:t xml:space="preserve"> </w:t>
            </w:r>
            <w:r w:rsidR="00512EB0" w:rsidRPr="00512EB0">
              <w:rPr>
                <w:sz w:val="28"/>
                <w:szCs w:val="28"/>
                <w:lang w:eastAsia="ru-RU"/>
              </w:rPr>
              <w:t>15</w:t>
            </w:r>
            <w:r w:rsidR="00AB6CD2">
              <w:rPr>
                <w:sz w:val="28"/>
                <w:szCs w:val="28"/>
                <w:lang w:eastAsia="ru-RU"/>
              </w:rPr>
              <w:t>27,1</w:t>
            </w:r>
            <w:r w:rsidR="00512EB0" w:rsidRPr="00512EB0">
              <w:rPr>
                <w:sz w:val="28"/>
                <w:szCs w:val="28"/>
                <w:lang w:eastAsia="ru-RU"/>
              </w:rPr>
              <w:t xml:space="preserve"> </w:t>
            </w:r>
            <w:r w:rsidR="002804ED" w:rsidRPr="00512EB0">
              <w:rPr>
                <w:sz w:val="28"/>
                <w:szCs w:val="28"/>
                <w:lang w:eastAsia="ru-RU"/>
              </w:rPr>
              <w:t xml:space="preserve">тыс. руб.; </w:t>
            </w:r>
          </w:p>
          <w:p w:rsidR="002804ED" w:rsidRPr="007B5EE0" w:rsidRDefault="00693138" w:rsidP="0069313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7B5EE0">
              <w:rPr>
                <w:sz w:val="28"/>
                <w:szCs w:val="28"/>
                <w:lang w:eastAsia="ru-RU"/>
              </w:rPr>
              <w:t>- местный</w:t>
            </w:r>
            <w:r w:rsidR="002804ED" w:rsidRPr="007B5EE0">
              <w:rPr>
                <w:sz w:val="28"/>
                <w:szCs w:val="28"/>
                <w:lang w:eastAsia="ru-RU"/>
              </w:rPr>
              <w:t xml:space="preserve"> бюджет –</w:t>
            </w:r>
            <w:r w:rsidR="00903B80">
              <w:rPr>
                <w:sz w:val="28"/>
                <w:szCs w:val="28"/>
                <w:lang w:eastAsia="ru-RU"/>
              </w:rPr>
              <w:t xml:space="preserve"> 1</w:t>
            </w:r>
            <w:r w:rsidR="00582AF9">
              <w:rPr>
                <w:sz w:val="28"/>
                <w:szCs w:val="28"/>
                <w:lang w:eastAsia="ru-RU"/>
              </w:rPr>
              <w:t>5049</w:t>
            </w:r>
            <w:r w:rsidR="00903B80">
              <w:rPr>
                <w:sz w:val="28"/>
                <w:szCs w:val="28"/>
                <w:lang w:eastAsia="ru-RU"/>
              </w:rPr>
              <w:t>,</w:t>
            </w:r>
            <w:r w:rsidR="00C765B0">
              <w:rPr>
                <w:sz w:val="28"/>
                <w:szCs w:val="28"/>
                <w:lang w:eastAsia="ru-RU"/>
              </w:rPr>
              <w:t>0</w:t>
            </w:r>
            <w:r w:rsidR="00DD3DA7">
              <w:rPr>
                <w:sz w:val="28"/>
                <w:szCs w:val="28"/>
                <w:lang w:eastAsia="ru-RU"/>
              </w:rPr>
              <w:t>7</w:t>
            </w:r>
            <w:r w:rsidR="00850F37">
              <w:rPr>
                <w:sz w:val="28"/>
                <w:szCs w:val="28"/>
                <w:lang w:eastAsia="ru-RU"/>
              </w:rPr>
              <w:t xml:space="preserve"> </w:t>
            </w:r>
            <w:r w:rsidR="002804ED" w:rsidRPr="007B5EE0">
              <w:rPr>
                <w:sz w:val="28"/>
                <w:szCs w:val="28"/>
                <w:lang w:eastAsia="ru-RU"/>
              </w:rPr>
              <w:t>тыс. руб</w:t>
            </w:r>
            <w:r w:rsidR="004A2DBD" w:rsidRPr="007B5EE0">
              <w:rPr>
                <w:sz w:val="28"/>
                <w:szCs w:val="28"/>
                <w:lang w:eastAsia="ru-RU"/>
              </w:rPr>
              <w:t>.</w:t>
            </w:r>
            <w:r w:rsidRPr="007B5EE0">
              <w:rPr>
                <w:sz w:val="28"/>
                <w:szCs w:val="28"/>
                <w:lang w:eastAsia="ru-RU"/>
              </w:rPr>
              <w:t>;</w:t>
            </w:r>
          </w:p>
          <w:p w:rsidR="00693138" w:rsidRPr="00FB0E4D" w:rsidRDefault="004A2DBD" w:rsidP="0069313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в</w:t>
            </w:r>
            <w:r w:rsidR="00693138" w:rsidRPr="00FB0E4D">
              <w:rPr>
                <w:sz w:val="28"/>
                <w:szCs w:val="28"/>
                <w:lang w:eastAsia="ru-RU"/>
              </w:rPr>
              <w:t xml:space="preserve"> том числе по годам реализации:</w:t>
            </w:r>
          </w:p>
          <w:p w:rsidR="00693138" w:rsidRPr="00FB0E4D" w:rsidRDefault="00693138" w:rsidP="004A2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</w:t>
            </w:r>
            <w:r w:rsidR="00365085" w:rsidRPr="00FB0E4D">
              <w:rPr>
                <w:sz w:val="28"/>
                <w:szCs w:val="28"/>
                <w:lang w:eastAsia="ru-RU"/>
              </w:rPr>
              <w:t>19</w:t>
            </w:r>
            <w:r w:rsidRPr="00FB0E4D">
              <w:rPr>
                <w:sz w:val="28"/>
                <w:szCs w:val="28"/>
                <w:lang w:eastAsia="ru-RU"/>
              </w:rPr>
              <w:t xml:space="preserve"> г. </w:t>
            </w:r>
            <w:r w:rsidR="003C616D" w:rsidRPr="00FB0E4D">
              <w:rPr>
                <w:sz w:val="28"/>
                <w:szCs w:val="28"/>
                <w:lang w:eastAsia="ru-RU"/>
              </w:rPr>
              <w:t>–</w:t>
            </w:r>
            <w:r w:rsidR="0008661E" w:rsidRPr="00FB0E4D">
              <w:rPr>
                <w:sz w:val="28"/>
                <w:szCs w:val="28"/>
                <w:lang w:eastAsia="ru-RU"/>
              </w:rPr>
              <w:t xml:space="preserve"> </w:t>
            </w:r>
            <w:r w:rsidR="007B5EE0" w:rsidRPr="00FB0E4D">
              <w:rPr>
                <w:sz w:val="28"/>
                <w:szCs w:val="28"/>
                <w:lang w:eastAsia="ru-RU"/>
              </w:rPr>
              <w:t>2</w:t>
            </w:r>
            <w:r w:rsidR="00B36166">
              <w:rPr>
                <w:sz w:val="28"/>
                <w:szCs w:val="28"/>
                <w:lang w:eastAsia="ru-RU"/>
              </w:rPr>
              <w:t>697</w:t>
            </w:r>
            <w:r w:rsidR="007B5EE0" w:rsidRPr="00FB0E4D">
              <w:rPr>
                <w:sz w:val="28"/>
                <w:szCs w:val="28"/>
                <w:lang w:eastAsia="ru-RU"/>
              </w:rPr>
              <w:t xml:space="preserve"> </w:t>
            </w:r>
            <w:r w:rsidRPr="00FB0E4D">
              <w:rPr>
                <w:sz w:val="28"/>
                <w:szCs w:val="28"/>
                <w:lang w:eastAsia="ru-RU"/>
              </w:rPr>
              <w:t>тыс. руб.;</w:t>
            </w:r>
          </w:p>
          <w:p w:rsidR="00693138" w:rsidRPr="00FB0E4D" w:rsidRDefault="00693138" w:rsidP="004A2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</w:t>
            </w:r>
            <w:r w:rsidR="0008661E" w:rsidRPr="00FB0E4D">
              <w:rPr>
                <w:sz w:val="28"/>
                <w:szCs w:val="28"/>
                <w:lang w:eastAsia="ru-RU"/>
              </w:rPr>
              <w:t>2</w:t>
            </w:r>
            <w:r w:rsidR="00365085" w:rsidRPr="00FB0E4D">
              <w:rPr>
                <w:sz w:val="28"/>
                <w:szCs w:val="28"/>
                <w:lang w:eastAsia="ru-RU"/>
              </w:rPr>
              <w:t>0</w:t>
            </w:r>
            <w:r w:rsidRPr="00FB0E4D">
              <w:rPr>
                <w:sz w:val="28"/>
                <w:szCs w:val="28"/>
                <w:lang w:eastAsia="ru-RU"/>
              </w:rPr>
              <w:t xml:space="preserve"> г. </w:t>
            </w:r>
            <w:r w:rsidR="003C616D" w:rsidRPr="00FB0E4D">
              <w:rPr>
                <w:sz w:val="28"/>
                <w:szCs w:val="28"/>
                <w:lang w:eastAsia="ru-RU"/>
              </w:rPr>
              <w:t>–</w:t>
            </w:r>
            <w:r w:rsidR="000A6564">
              <w:rPr>
                <w:sz w:val="28"/>
                <w:szCs w:val="28"/>
                <w:lang w:eastAsia="ru-RU"/>
              </w:rPr>
              <w:t xml:space="preserve">1312,4 </w:t>
            </w:r>
            <w:r w:rsidRPr="00FB0E4D">
              <w:rPr>
                <w:sz w:val="28"/>
                <w:szCs w:val="28"/>
                <w:lang w:eastAsia="ru-RU"/>
              </w:rPr>
              <w:t>тыс. руб.;</w:t>
            </w:r>
          </w:p>
          <w:p w:rsidR="00693138" w:rsidRPr="00FB0E4D" w:rsidRDefault="00693138" w:rsidP="004A2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</w:t>
            </w:r>
            <w:r w:rsidR="0008661E" w:rsidRPr="00FB0E4D">
              <w:rPr>
                <w:sz w:val="28"/>
                <w:szCs w:val="28"/>
                <w:lang w:eastAsia="ru-RU"/>
              </w:rPr>
              <w:t>2</w:t>
            </w:r>
            <w:r w:rsidR="00365085" w:rsidRPr="00FB0E4D">
              <w:rPr>
                <w:sz w:val="28"/>
                <w:szCs w:val="28"/>
                <w:lang w:eastAsia="ru-RU"/>
              </w:rPr>
              <w:t>1</w:t>
            </w:r>
            <w:r w:rsidRPr="00FB0E4D">
              <w:rPr>
                <w:sz w:val="28"/>
                <w:szCs w:val="28"/>
                <w:lang w:eastAsia="ru-RU"/>
              </w:rPr>
              <w:t xml:space="preserve"> г. </w:t>
            </w:r>
            <w:r w:rsidR="001946D5" w:rsidRPr="00FB0E4D">
              <w:rPr>
                <w:sz w:val="28"/>
                <w:szCs w:val="28"/>
                <w:lang w:eastAsia="ru-RU"/>
              </w:rPr>
              <w:t>–</w:t>
            </w:r>
            <w:r w:rsidR="006D11D0">
              <w:rPr>
                <w:sz w:val="28"/>
                <w:szCs w:val="28"/>
                <w:lang w:eastAsia="ru-RU"/>
              </w:rPr>
              <w:t>218</w:t>
            </w:r>
            <w:r w:rsidR="00DD3DA7">
              <w:rPr>
                <w:sz w:val="28"/>
                <w:szCs w:val="28"/>
                <w:lang w:eastAsia="ru-RU"/>
              </w:rPr>
              <w:t>2</w:t>
            </w:r>
            <w:r w:rsidR="006D11D0">
              <w:rPr>
                <w:sz w:val="28"/>
                <w:szCs w:val="28"/>
                <w:lang w:eastAsia="ru-RU"/>
              </w:rPr>
              <w:t>,8</w:t>
            </w:r>
            <w:r w:rsidR="00DD3DA7">
              <w:rPr>
                <w:sz w:val="28"/>
                <w:szCs w:val="28"/>
                <w:lang w:eastAsia="ru-RU"/>
              </w:rPr>
              <w:t>7</w:t>
            </w:r>
            <w:r w:rsidR="006D11D0">
              <w:rPr>
                <w:sz w:val="28"/>
                <w:szCs w:val="28"/>
                <w:lang w:eastAsia="ru-RU"/>
              </w:rPr>
              <w:t xml:space="preserve"> </w:t>
            </w:r>
            <w:r w:rsidRPr="00FB0E4D">
              <w:rPr>
                <w:sz w:val="28"/>
                <w:szCs w:val="28"/>
                <w:lang w:eastAsia="ru-RU"/>
              </w:rPr>
              <w:t>тыс. руб.;</w:t>
            </w:r>
          </w:p>
          <w:p w:rsidR="00693138" w:rsidRPr="00FB0E4D" w:rsidRDefault="00693138" w:rsidP="004A2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</w:t>
            </w:r>
            <w:r w:rsidR="0008661E" w:rsidRPr="00FB0E4D">
              <w:rPr>
                <w:sz w:val="28"/>
                <w:szCs w:val="28"/>
                <w:lang w:eastAsia="ru-RU"/>
              </w:rPr>
              <w:t>2</w:t>
            </w:r>
            <w:r w:rsidR="00365085" w:rsidRPr="00FB0E4D">
              <w:rPr>
                <w:sz w:val="28"/>
                <w:szCs w:val="28"/>
                <w:lang w:eastAsia="ru-RU"/>
              </w:rPr>
              <w:t>2</w:t>
            </w:r>
            <w:r w:rsidRPr="00FB0E4D">
              <w:rPr>
                <w:sz w:val="28"/>
                <w:szCs w:val="28"/>
                <w:lang w:eastAsia="ru-RU"/>
              </w:rPr>
              <w:t xml:space="preserve"> г. </w:t>
            </w:r>
            <w:r w:rsidR="00F14D5A" w:rsidRPr="00FB0E4D">
              <w:rPr>
                <w:sz w:val="28"/>
                <w:szCs w:val="28"/>
                <w:lang w:eastAsia="ru-RU"/>
              </w:rPr>
              <w:t>–</w:t>
            </w:r>
            <w:r w:rsidR="00903B80">
              <w:rPr>
                <w:sz w:val="28"/>
                <w:szCs w:val="28"/>
                <w:lang w:eastAsia="ru-RU"/>
              </w:rPr>
              <w:t xml:space="preserve"> 1526 </w:t>
            </w:r>
            <w:r w:rsidRPr="00FB0E4D">
              <w:rPr>
                <w:sz w:val="28"/>
                <w:szCs w:val="28"/>
                <w:lang w:eastAsia="ru-RU"/>
              </w:rPr>
              <w:t>тыс. руб.</w:t>
            </w:r>
            <w:r w:rsidR="004A2DBD" w:rsidRPr="00FB0E4D">
              <w:rPr>
                <w:sz w:val="28"/>
                <w:szCs w:val="28"/>
                <w:lang w:eastAsia="ru-RU"/>
              </w:rPr>
              <w:t>;</w:t>
            </w:r>
          </w:p>
          <w:p w:rsidR="004A2DBD" w:rsidRPr="00FB0E4D" w:rsidRDefault="004A2DBD" w:rsidP="004A2DBD">
            <w:pPr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</w:t>
            </w:r>
            <w:r w:rsidR="0008661E" w:rsidRPr="00FB0E4D">
              <w:rPr>
                <w:sz w:val="28"/>
                <w:szCs w:val="28"/>
                <w:lang w:eastAsia="ru-RU"/>
              </w:rPr>
              <w:t>2</w:t>
            </w:r>
            <w:r w:rsidR="00365085" w:rsidRPr="00FB0E4D">
              <w:rPr>
                <w:sz w:val="28"/>
                <w:szCs w:val="28"/>
                <w:lang w:eastAsia="ru-RU"/>
              </w:rPr>
              <w:t>3</w:t>
            </w:r>
            <w:r w:rsidRPr="00FB0E4D">
              <w:rPr>
                <w:sz w:val="28"/>
                <w:szCs w:val="28"/>
                <w:lang w:eastAsia="ru-RU"/>
              </w:rPr>
              <w:t xml:space="preserve"> г. –</w:t>
            </w:r>
            <w:r w:rsidR="008006A2">
              <w:rPr>
                <w:sz w:val="28"/>
                <w:szCs w:val="28"/>
                <w:lang w:eastAsia="ru-RU"/>
              </w:rPr>
              <w:t xml:space="preserve"> 2</w:t>
            </w:r>
            <w:r w:rsidR="00C765B0">
              <w:rPr>
                <w:sz w:val="28"/>
                <w:szCs w:val="28"/>
                <w:lang w:eastAsia="ru-RU"/>
              </w:rPr>
              <w:t>2</w:t>
            </w:r>
            <w:r w:rsidR="00983860">
              <w:rPr>
                <w:sz w:val="28"/>
                <w:szCs w:val="28"/>
                <w:lang w:eastAsia="ru-RU"/>
              </w:rPr>
              <w:t>1</w:t>
            </w:r>
            <w:r w:rsidR="00C765B0">
              <w:rPr>
                <w:sz w:val="28"/>
                <w:szCs w:val="28"/>
                <w:lang w:eastAsia="ru-RU"/>
              </w:rPr>
              <w:t>6,9</w:t>
            </w:r>
            <w:r w:rsidR="008006A2">
              <w:rPr>
                <w:sz w:val="28"/>
                <w:szCs w:val="28"/>
                <w:lang w:eastAsia="ru-RU"/>
              </w:rPr>
              <w:t xml:space="preserve"> </w:t>
            </w:r>
            <w:r w:rsidRPr="00FB0E4D">
              <w:rPr>
                <w:sz w:val="28"/>
                <w:szCs w:val="28"/>
                <w:lang w:eastAsia="ru-RU"/>
              </w:rPr>
              <w:t>тыс. руб.;</w:t>
            </w:r>
          </w:p>
          <w:p w:rsidR="00E40D7F" w:rsidRDefault="004A2DBD" w:rsidP="00DD3D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</w:t>
            </w:r>
            <w:r w:rsidR="0008661E" w:rsidRPr="00FB0E4D">
              <w:rPr>
                <w:sz w:val="28"/>
                <w:szCs w:val="28"/>
                <w:lang w:eastAsia="ru-RU"/>
              </w:rPr>
              <w:t>2</w:t>
            </w:r>
            <w:r w:rsidR="00365085" w:rsidRPr="00FB0E4D">
              <w:rPr>
                <w:sz w:val="28"/>
                <w:szCs w:val="28"/>
                <w:lang w:eastAsia="ru-RU"/>
              </w:rPr>
              <w:t>4</w:t>
            </w:r>
            <w:r w:rsidRPr="00FB0E4D">
              <w:rPr>
                <w:sz w:val="28"/>
                <w:szCs w:val="28"/>
                <w:lang w:eastAsia="ru-RU"/>
              </w:rPr>
              <w:t xml:space="preserve"> г. –</w:t>
            </w:r>
            <w:r w:rsidR="000A6564">
              <w:rPr>
                <w:sz w:val="28"/>
                <w:szCs w:val="28"/>
                <w:lang w:eastAsia="ru-RU"/>
              </w:rPr>
              <w:t>2</w:t>
            </w:r>
            <w:r w:rsidR="00582AF9">
              <w:rPr>
                <w:sz w:val="28"/>
                <w:szCs w:val="28"/>
                <w:lang w:eastAsia="ru-RU"/>
              </w:rPr>
              <w:t>131</w:t>
            </w:r>
            <w:r w:rsidR="000A6564">
              <w:rPr>
                <w:sz w:val="28"/>
                <w:szCs w:val="28"/>
                <w:lang w:eastAsia="ru-RU"/>
              </w:rPr>
              <w:t xml:space="preserve"> </w:t>
            </w:r>
            <w:r w:rsidRPr="00FB0E4D">
              <w:rPr>
                <w:sz w:val="28"/>
                <w:szCs w:val="28"/>
                <w:lang w:eastAsia="ru-RU"/>
              </w:rPr>
              <w:t>тыс. руб.</w:t>
            </w:r>
            <w:bookmarkStart w:id="0" w:name="_GoBack"/>
            <w:bookmarkEnd w:id="0"/>
          </w:p>
          <w:p w:rsidR="00A5009A" w:rsidRDefault="00A5009A" w:rsidP="00DD3D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FB0E4D">
              <w:rPr>
                <w:sz w:val="28"/>
                <w:szCs w:val="28"/>
                <w:lang w:eastAsia="ru-RU"/>
              </w:rPr>
              <w:t xml:space="preserve"> г. –</w:t>
            </w:r>
            <w:r>
              <w:rPr>
                <w:sz w:val="28"/>
                <w:szCs w:val="28"/>
                <w:lang w:eastAsia="ru-RU"/>
              </w:rPr>
              <w:t>2</w:t>
            </w:r>
            <w:r w:rsidR="00582AF9">
              <w:rPr>
                <w:sz w:val="28"/>
                <w:szCs w:val="28"/>
                <w:lang w:eastAsia="ru-RU"/>
              </w:rPr>
              <w:t>210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FB0E4D">
              <w:rPr>
                <w:sz w:val="28"/>
                <w:szCs w:val="28"/>
                <w:lang w:eastAsia="ru-RU"/>
              </w:rPr>
              <w:t>тыс. руб.</w:t>
            </w:r>
          </w:p>
          <w:p w:rsidR="00A5009A" w:rsidRPr="00C22124" w:rsidRDefault="00A5009A" w:rsidP="00582A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FB0E4D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6</w:t>
            </w:r>
            <w:r w:rsidRPr="00FB0E4D">
              <w:rPr>
                <w:sz w:val="28"/>
                <w:szCs w:val="28"/>
                <w:lang w:eastAsia="ru-RU"/>
              </w:rPr>
              <w:t xml:space="preserve"> г. –</w:t>
            </w:r>
            <w:r>
              <w:rPr>
                <w:sz w:val="28"/>
                <w:szCs w:val="28"/>
                <w:lang w:eastAsia="ru-RU"/>
              </w:rPr>
              <w:t>2</w:t>
            </w:r>
            <w:r w:rsidR="00582AF9">
              <w:rPr>
                <w:sz w:val="28"/>
                <w:szCs w:val="28"/>
                <w:lang w:eastAsia="ru-RU"/>
              </w:rPr>
              <w:t>30</w:t>
            </w:r>
            <w:r>
              <w:rPr>
                <w:sz w:val="28"/>
                <w:szCs w:val="28"/>
                <w:lang w:eastAsia="ru-RU"/>
              </w:rPr>
              <w:t xml:space="preserve">0 </w:t>
            </w:r>
            <w:r w:rsidRPr="00FB0E4D">
              <w:rPr>
                <w:sz w:val="28"/>
                <w:szCs w:val="28"/>
                <w:lang w:eastAsia="ru-RU"/>
              </w:rPr>
              <w:t>тыс. руб.</w:t>
            </w:r>
          </w:p>
        </w:tc>
      </w:tr>
      <w:tr w:rsidR="002804ED" w:rsidRPr="00724C2D" w:rsidTr="004B157F">
        <w:trPr>
          <w:cantSplit/>
          <w:trHeight w:val="360"/>
        </w:trPr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4ED" w:rsidRPr="00264981" w:rsidRDefault="002804ED" w:rsidP="005824BC">
            <w:pPr>
              <w:snapToGrid w:val="0"/>
              <w:jc w:val="both"/>
              <w:rPr>
                <w:sz w:val="28"/>
                <w:szCs w:val="28"/>
              </w:rPr>
            </w:pPr>
            <w:r w:rsidRPr="00264981">
              <w:rPr>
                <w:sz w:val="28"/>
                <w:szCs w:val="28"/>
              </w:rPr>
              <w:lastRenderedPageBreak/>
              <w:t xml:space="preserve">Ожидаемые </w:t>
            </w:r>
            <w:r w:rsidR="00594C35">
              <w:rPr>
                <w:sz w:val="28"/>
                <w:szCs w:val="28"/>
              </w:rPr>
              <w:t xml:space="preserve">непосредственные </w:t>
            </w:r>
            <w:r w:rsidRPr="00264981">
              <w:rPr>
                <w:sz w:val="28"/>
                <w:szCs w:val="28"/>
              </w:rPr>
              <w:t xml:space="preserve">результаты реализации </w:t>
            </w:r>
            <w:r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A32" w:rsidRDefault="002804ED" w:rsidP="002804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724C2D">
              <w:rPr>
                <w:sz w:val="28"/>
                <w:szCs w:val="28"/>
                <w:lang w:eastAsia="ru-RU"/>
              </w:rPr>
              <w:t xml:space="preserve">В результате реализации мероприятий </w:t>
            </w:r>
            <w:r w:rsidR="00F36818">
              <w:rPr>
                <w:sz w:val="28"/>
                <w:szCs w:val="28"/>
                <w:lang w:eastAsia="ru-RU"/>
              </w:rPr>
              <w:t>подпро</w:t>
            </w:r>
            <w:r w:rsidRPr="00724C2D">
              <w:rPr>
                <w:sz w:val="28"/>
                <w:szCs w:val="28"/>
                <w:lang w:eastAsia="ru-RU"/>
              </w:rPr>
              <w:t>граммы к 20</w:t>
            </w:r>
            <w:r w:rsidR="00E40D7F">
              <w:rPr>
                <w:sz w:val="28"/>
                <w:szCs w:val="28"/>
                <w:lang w:eastAsia="ru-RU"/>
              </w:rPr>
              <w:t>2</w:t>
            </w:r>
            <w:r w:rsidR="002A7490">
              <w:rPr>
                <w:sz w:val="28"/>
                <w:szCs w:val="28"/>
                <w:lang w:eastAsia="ru-RU"/>
              </w:rPr>
              <w:t>6</w:t>
            </w:r>
            <w:r w:rsidRPr="00724C2D">
              <w:rPr>
                <w:sz w:val="28"/>
                <w:szCs w:val="28"/>
                <w:lang w:eastAsia="ru-RU"/>
              </w:rPr>
              <w:t xml:space="preserve"> году будут достигнуты следующие целевые индикаторы:</w:t>
            </w:r>
          </w:p>
          <w:p w:rsidR="005F32C6" w:rsidRPr="0040513B" w:rsidRDefault="005F32C6" w:rsidP="005F32C6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ru-RU"/>
              </w:rPr>
            </w:pPr>
            <w:r w:rsidRPr="0040513B">
              <w:rPr>
                <w:sz w:val="28"/>
                <w:szCs w:val="28"/>
                <w:lang w:eastAsia="ru-RU"/>
              </w:rPr>
              <w:t>- увеличение количества и качества предоставляемых консультационных услуг –</w:t>
            </w:r>
            <w:r w:rsidR="00FB0E4D">
              <w:rPr>
                <w:sz w:val="28"/>
                <w:szCs w:val="28"/>
                <w:lang w:eastAsia="ru-RU"/>
              </w:rPr>
              <w:t xml:space="preserve"> 115</w:t>
            </w:r>
            <w:r w:rsidR="002A7490">
              <w:rPr>
                <w:sz w:val="28"/>
                <w:szCs w:val="28"/>
                <w:lang w:eastAsia="ru-RU"/>
              </w:rPr>
              <w:t>7</w:t>
            </w:r>
            <w:r w:rsidR="00927558">
              <w:rPr>
                <w:sz w:val="28"/>
                <w:szCs w:val="28"/>
                <w:lang w:eastAsia="ru-RU"/>
              </w:rPr>
              <w:t xml:space="preserve"> </w:t>
            </w:r>
            <w:r w:rsidRPr="0040513B">
              <w:rPr>
                <w:sz w:val="28"/>
                <w:szCs w:val="28"/>
                <w:lang w:eastAsia="ru-RU"/>
              </w:rPr>
              <w:t>услуг;</w:t>
            </w:r>
          </w:p>
          <w:p w:rsidR="00BA79F1" w:rsidRDefault="005F32C6" w:rsidP="00BA79F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ru-RU"/>
              </w:rPr>
            </w:pPr>
            <w:r w:rsidRPr="0040513B">
              <w:rPr>
                <w:sz w:val="28"/>
                <w:szCs w:val="28"/>
                <w:lang w:eastAsia="ru-RU"/>
              </w:rPr>
              <w:t>- количество субъектов малого и среднего предпринимательства, получивших муниципальную поддержку -</w:t>
            </w:r>
            <w:r w:rsidR="00927558">
              <w:rPr>
                <w:sz w:val="28"/>
                <w:szCs w:val="28"/>
                <w:lang w:eastAsia="ru-RU"/>
              </w:rPr>
              <w:t xml:space="preserve"> </w:t>
            </w:r>
            <w:r w:rsidR="00D55391">
              <w:rPr>
                <w:sz w:val="28"/>
                <w:szCs w:val="28"/>
                <w:lang w:eastAsia="ru-RU"/>
              </w:rPr>
              <w:t>28</w:t>
            </w:r>
            <w:r w:rsidRPr="0040513B">
              <w:rPr>
                <w:sz w:val="28"/>
                <w:szCs w:val="28"/>
                <w:lang w:eastAsia="ru-RU"/>
              </w:rPr>
              <w:t>;</w:t>
            </w:r>
            <w:r w:rsidR="00BA79F1">
              <w:rPr>
                <w:sz w:val="28"/>
                <w:szCs w:val="28"/>
                <w:lang w:eastAsia="ru-RU"/>
              </w:rPr>
              <w:t xml:space="preserve"> </w:t>
            </w:r>
          </w:p>
          <w:p w:rsidR="002804ED" w:rsidRPr="00724C2D" w:rsidRDefault="005F32C6" w:rsidP="00D55391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lang w:eastAsia="ru-RU"/>
              </w:rPr>
            </w:pPr>
            <w:r w:rsidRPr="0040513B">
              <w:rPr>
                <w:sz w:val="28"/>
                <w:szCs w:val="28"/>
                <w:lang w:eastAsia="ru-RU"/>
              </w:rPr>
              <w:t xml:space="preserve"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муниципальную поддержку - </w:t>
            </w:r>
            <w:r w:rsidR="003E52CA">
              <w:rPr>
                <w:sz w:val="28"/>
                <w:szCs w:val="28"/>
                <w:lang w:eastAsia="ru-RU"/>
              </w:rPr>
              <w:t>2</w:t>
            </w:r>
            <w:r w:rsidR="00D55391">
              <w:rPr>
                <w:sz w:val="28"/>
                <w:szCs w:val="28"/>
                <w:lang w:eastAsia="ru-RU"/>
              </w:rPr>
              <w:t>8</w:t>
            </w:r>
            <w:r w:rsidR="00927558">
              <w:rPr>
                <w:sz w:val="28"/>
                <w:szCs w:val="28"/>
                <w:lang w:eastAsia="ru-RU"/>
              </w:rPr>
              <w:t xml:space="preserve"> </w:t>
            </w:r>
            <w:r w:rsidRPr="0040513B">
              <w:rPr>
                <w:sz w:val="28"/>
                <w:szCs w:val="28"/>
                <w:lang w:eastAsia="ru-RU"/>
              </w:rPr>
              <w:t>ед.</w:t>
            </w:r>
          </w:p>
        </w:tc>
      </w:tr>
    </w:tbl>
    <w:p w:rsidR="005E6314" w:rsidRDefault="005E6314" w:rsidP="002804ED">
      <w:pPr>
        <w:autoSpaceDE w:val="0"/>
        <w:jc w:val="center"/>
        <w:rPr>
          <w:b/>
          <w:bCs/>
          <w:sz w:val="28"/>
          <w:szCs w:val="28"/>
        </w:rPr>
      </w:pPr>
    </w:p>
    <w:p w:rsidR="005E6314" w:rsidRPr="00724C2D" w:rsidRDefault="005E6314" w:rsidP="002804ED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804ED" w:rsidRDefault="00856BB4" w:rsidP="0060358C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2804ED" w:rsidRPr="001D73AD">
        <w:rPr>
          <w:b/>
          <w:bCs/>
          <w:color w:val="000000"/>
          <w:sz w:val="28"/>
          <w:szCs w:val="28"/>
        </w:rPr>
        <w:t xml:space="preserve">. Приоритеты муниципальной политики в сфере реализации </w:t>
      </w:r>
      <w:r w:rsidR="002804ED">
        <w:rPr>
          <w:b/>
          <w:bCs/>
          <w:color w:val="000000"/>
          <w:sz w:val="28"/>
          <w:szCs w:val="28"/>
        </w:rPr>
        <w:t>под</w:t>
      </w:r>
      <w:r w:rsidR="002804ED" w:rsidRPr="001D73AD">
        <w:rPr>
          <w:b/>
          <w:bCs/>
          <w:color w:val="000000"/>
          <w:sz w:val="28"/>
          <w:szCs w:val="28"/>
        </w:rPr>
        <w:t>программы</w:t>
      </w:r>
      <w:r w:rsidR="002804ED">
        <w:rPr>
          <w:b/>
          <w:bCs/>
          <w:color w:val="000000"/>
          <w:sz w:val="28"/>
          <w:szCs w:val="28"/>
        </w:rPr>
        <w:t>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="005E7024">
        <w:rPr>
          <w:b/>
          <w:bCs/>
          <w:color w:val="000000"/>
          <w:sz w:val="28"/>
          <w:szCs w:val="28"/>
        </w:rPr>
        <w:t>.</w:t>
      </w:r>
    </w:p>
    <w:p w:rsidR="005E6314" w:rsidRPr="001D73AD" w:rsidRDefault="005E6314" w:rsidP="005E7024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</w:p>
    <w:p w:rsidR="002804ED" w:rsidRDefault="00856BB4" w:rsidP="0060358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</w:t>
      </w:r>
      <w:r w:rsidR="005E6314">
        <w:rPr>
          <w:b/>
          <w:sz w:val="28"/>
          <w:szCs w:val="28"/>
          <w:lang w:eastAsia="ru-RU"/>
        </w:rPr>
        <w:t xml:space="preserve">.1. </w:t>
      </w:r>
      <w:r w:rsidR="002804ED">
        <w:rPr>
          <w:b/>
          <w:sz w:val="28"/>
          <w:szCs w:val="28"/>
          <w:lang w:eastAsia="ru-RU"/>
        </w:rPr>
        <w:t>Цели подпрограммы</w:t>
      </w:r>
      <w:r w:rsidR="005E7024">
        <w:rPr>
          <w:b/>
          <w:sz w:val="28"/>
          <w:szCs w:val="28"/>
          <w:lang w:eastAsia="ru-RU"/>
        </w:rPr>
        <w:t>.</w:t>
      </w:r>
    </w:p>
    <w:p w:rsidR="005E6314" w:rsidRPr="00724C2D" w:rsidRDefault="005E6314" w:rsidP="002804E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eastAsia="ru-RU"/>
        </w:rPr>
      </w:pPr>
    </w:p>
    <w:p w:rsidR="002804ED" w:rsidRPr="00724C2D" w:rsidRDefault="002804ED" w:rsidP="0060358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t xml:space="preserve">        Целью </w:t>
      </w:r>
      <w:r>
        <w:rPr>
          <w:sz w:val="28"/>
          <w:szCs w:val="28"/>
          <w:lang w:eastAsia="ru-RU"/>
        </w:rPr>
        <w:t>под</w:t>
      </w:r>
      <w:r w:rsidRPr="00724C2D">
        <w:rPr>
          <w:sz w:val="28"/>
          <w:szCs w:val="28"/>
          <w:lang w:eastAsia="ru-RU"/>
        </w:rPr>
        <w:t xml:space="preserve">программы является реализация государственной политики поддержки и развития </w:t>
      </w:r>
      <w:r w:rsidR="00786C4B">
        <w:rPr>
          <w:sz w:val="28"/>
          <w:szCs w:val="28"/>
          <w:lang w:eastAsia="ru-RU"/>
        </w:rPr>
        <w:t xml:space="preserve">субъектов </w:t>
      </w:r>
      <w:r w:rsidRPr="00724C2D">
        <w:rPr>
          <w:sz w:val="28"/>
          <w:szCs w:val="28"/>
          <w:lang w:eastAsia="ru-RU"/>
        </w:rPr>
        <w:t xml:space="preserve">МСП в </w:t>
      </w:r>
      <w:r>
        <w:rPr>
          <w:sz w:val="28"/>
          <w:szCs w:val="28"/>
          <w:lang w:eastAsia="ru-RU"/>
        </w:rPr>
        <w:t>Подгоренс</w:t>
      </w:r>
      <w:r w:rsidRPr="00724C2D">
        <w:rPr>
          <w:sz w:val="28"/>
          <w:szCs w:val="28"/>
          <w:lang w:eastAsia="ru-RU"/>
        </w:rPr>
        <w:t>ком муниципальном районе, направленной на создание благоприятной среды для активизации предпринимательской деятельности и решение задач социально-экономического развития района.</w:t>
      </w:r>
    </w:p>
    <w:p w:rsidR="005E6314" w:rsidRDefault="005E6314" w:rsidP="002804E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eastAsia="ru-RU"/>
        </w:rPr>
      </w:pPr>
    </w:p>
    <w:p w:rsidR="002804ED" w:rsidRDefault="00856BB4" w:rsidP="0060358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</w:t>
      </w:r>
      <w:r w:rsidR="005E6314">
        <w:rPr>
          <w:b/>
          <w:sz w:val="28"/>
          <w:szCs w:val="28"/>
          <w:lang w:eastAsia="ru-RU"/>
        </w:rPr>
        <w:t xml:space="preserve">.2. </w:t>
      </w:r>
      <w:r w:rsidR="002804ED">
        <w:rPr>
          <w:b/>
          <w:sz w:val="28"/>
          <w:szCs w:val="28"/>
          <w:lang w:eastAsia="ru-RU"/>
        </w:rPr>
        <w:t>З</w:t>
      </w:r>
      <w:r w:rsidR="002804ED" w:rsidRPr="00724C2D">
        <w:rPr>
          <w:b/>
          <w:sz w:val="28"/>
          <w:szCs w:val="28"/>
          <w:lang w:eastAsia="ru-RU"/>
        </w:rPr>
        <w:t xml:space="preserve">адачи </w:t>
      </w:r>
      <w:r w:rsidR="002804ED">
        <w:rPr>
          <w:b/>
          <w:sz w:val="28"/>
          <w:szCs w:val="28"/>
          <w:lang w:eastAsia="ru-RU"/>
        </w:rPr>
        <w:t>под</w:t>
      </w:r>
      <w:r w:rsidR="002804ED" w:rsidRPr="00724C2D">
        <w:rPr>
          <w:b/>
          <w:sz w:val="28"/>
          <w:szCs w:val="28"/>
          <w:lang w:eastAsia="ru-RU"/>
        </w:rPr>
        <w:t>программы</w:t>
      </w:r>
      <w:r w:rsidR="005E7024">
        <w:rPr>
          <w:b/>
          <w:sz w:val="28"/>
          <w:szCs w:val="28"/>
          <w:lang w:eastAsia="ru-RU"/>
        </w:rPr>
        <w:t>.</w:t>
      </w:r>
    </w:p>
    <w:p w:rsidR="005E6314" w:rsidRPr="00724C2D" w:rsidRDefault="005E6314" w:rsidP="002804E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eastAsia="ru-RU"/>
        </w:rPr>
      </w:pPr>
    </w:p>
    <w:p w:rsidR="002804ED" w:rsidRPr="00724C2D" w:rsidRDefault="002804ED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t>1. Сокращение административных барьеров для малого и среднего предпринимательства.</w:t>
      </w:r>
    </w:p>
    <w:p w:rsidR="002804ED" w:rsidRPr="00724C2D" w:rsidRDefault="002804ED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t>2. Укрепление социального статуса предпр</w:t>
      </w:r>
      <w:r>
        <w:rPr>
          <w:sz w:val="28"/>
          <w:szCs w:val="28"/>
          <w:lang w:eastAsia="ru-RU"/>
        </w:rPr>
        <w:t xml:space="preserve">инимателя, повышение престижа и </w:t>
      </w:r>
      <w:r w:rsidRPr="00724C2D">
        <w:rPr>
          <w:sz w:val="28"/>
          <w:szCs w:val="28"/>
          <w:lang w:eastAsia="ru-RU"/>
        </w:rPr>
        <w:t xml:space="preserve">формирование позитивного отношения населения к малому и среднему предпринимательству. </w:t>
      </w:r>
    </w:p>
    <w:p w:rsidR="002804ED" w:rsidRPr="00724C2D" w:rsidRDefault="002804ED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lastRenderedPageBreak/>
        <w:t xml:space="preserve">3. Расширение доступа предпринимателей к ресурсной поддержке (финансово-кредитной и имущественной) путем создания механизма предоставления муниципальной поддержки. </w:t>
      </w:r>
    </w:p>
    <w:p w:rsidR="002804ED" w:rsidRPr="00724C2D" w:rsidRDefault="002804ED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t xml:space="preserve">4. Обеспечение развития инфраструктуры поддержки МСП на территории </w:t>
      </w:r>
      <w:r>
        <w:rPr>
          <w:sz w:val="28"/>
          <w:szCs w:val="28"/>
          <w:lang w:eastAsia="ru-RU"/>
        </w:rPr>
        <w:t>Подгорен</w:t>
      </w:r>
      <w:r w:rsidRPr="00724C2D">
        <w:rPr>
          <w:sz w:val="28"/>
          <w:szCs w:val="28"/>
          <w:lang w:eastAsia="ru-RU"/>
        </w:rPr>
        <w:t xml:space="preserve">ского муниципального района. </w:t>
      </w:r>
    </w:p>
    <w:p w:rsidR="002804ED" w:rsidRPr="00724C2D" w:rsidRDefault="002804ED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t>5. Повышение профессионализма кадров в предпринимательской среде, а также руководителей и работников предприятий инфраструктуры поддержки МСП, муниципальных служащих, занимающихся вопросами развития и поддержки предпринимательства в районе.</w:t>
      </w:r>
    </w:p>
    <w:p w:rsidR="002804ED" w:rsidRDefault="002804ED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t xml:space="preserve">6. Создание новых рабочих мест. </w:t>
      </w:r>
    </w:p>
    <w:p w:rsidR="007B1687" w:rsidRDefault="007B1687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404F41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Улучшение торгового обслуживания населения</w:t>
      </w:r>
      <w:r w:rsidR="00727A87">
        <w:rPr>
          <w:rFonts w:eastAsiaTheme="minorHAnsi"/>
          <w:sz w:val="28"/>
          <w:szCs w:val="28"/>
          <w:lang w:eastAsia="en-US"/>
        </w:rPr>
        <w:t xml:space="preserve"> Подгоренского муниципального района Воронежской области</w:t>
      </w:r>
      <w:r>
        <w:rPr>
          <w:rFonts w:eastAsiaTheme="minorHAnsi"/>
          <w:sz w:val="28"/>
          <w:szCs w:val="28"/>
          <w:lang w:eastAsia="en-US"/>
        </w:rPr>
        <w:t>, проживающего в сельской местности.</w:t>
      </w:r>
    </w:p>
    <w:p w:rsidR="007B1687" w:rsidRDefault="007B1687" w:rsidP="008601F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>8. Совершенствование системы защиты прав потребителей в Воронежской области, включая качество и безопасность пищевых продуктов</w:t>
      </w:r>
      <w:r w:rsidR="008F5038">
        <w:rPr>
          <w:rFonts w:eastAsiaTheme="minorHAnsi"/>
          <w:sz w:val="28"/>
          <w:szCs w:val="28"/>
          <w:lang w:eastAsia="en-US"/>
        </w:rPr>
        <w:t>.</w:t>
      </w:r>
    </w:p>
    <w:p w:rsidR="00BA79F1" w:rsidRDefault="00BA79F1" w:rsidP="000655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804ED" w:rsidRDefault="00856BB4" w:rsidP="0006559C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5E6314">
        <w:rPr>
          <w:b/>
          <w:bCs/>
          <w:color w:val="000000"/>
          <w:sz w:val="28"/>
          <w:szCs w:val="28"/>
        </w:rPr>
        <w:t xml:space="preserve">.3. </w:t>
      </w:r>
      <w:r w:rsidR="002804ED" w:rsidRPr="00BB13D6">
        <w:rPr>
          <w:b/>
          <w:bCs/>
          <w:color w:val="000000"/>
          <w:sz w:val="28"/>
          <w:szCs w:val="28"/>
        </w:rPr>
        <w:t>Показатели (индикаторы) достижения целей решения задач</w:t>
      </w:r>
      <w:r w:rsidR="005E7024">
        <w:rPr>
          <w:b/>
          <w:bCs/>
          <w:color w:val="000000"/>
          <w:sz w:val="28"/>
          <w:szCs w:val="28"/>
        </w:rPr>
        <w:t>.</w:t>
      </w:r>
    </w:p>
    <w:p w:rsidR="005E6314" w:rsidRDefault="005E6314" w:rsidP="002804ED">
      <w:pPr>
        <w:ind w:firstLine="709"/>
        <w:rPr>
          <w:b/>
          <w:bCs/>
          <w:color w:val="000000"/>
          <w:sz w:val="28"/>
          <w:szCs w:val="28"/>
        </w:rPr>
      </w:pPr>
    </w:p>
    <w:p w:rsidR="002804ED" w:rsidRPr="008F40B3" w:rsidRDefault="00EE6D40" w:rsidP="008F503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5E6314" w:rsidRPr="008F40B3">
        <w:rPr>
          <w:b/>
          <w:bCs/>
          <w:sz w:val="28"/>
          <w:szCs w:val="28"/>
        </w:rPr>
        <w:t xml:space="preserve">.4. </w:t>
      </w:r>
      <w:r w:rsidR="002804ED" w:rsidRPr="008F40B3">
        <w:rPr>
          <w:b/>
          <w:bCs/>
          <w:sz w:val="28"/>
          <w:szCs w:val="28"/>
        </w:rPr>
        <w:t>Основные, ожидаемые конечные результаты подпрограммы муниципальной программы</w:t>
      </w:r>
      <w:r w:rsidR="005E7024" w:rsidRPr="008F40B3">
        <w:rPr>
          <w:b/>
          <w:bCs/>
          <w:sz w:val="28"/>
          <w:szCs w:val="28"/>
        </w:rPr>
        <w:t>.</w:t>
      </w:r>
    </w:p>
    <w:p w:rsidR="005E6314" w:rsidRPr="008F40B3" w:rsidRDefault="005E6314" w:rsidP="002804ED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6902AF" w:rsidRPr="008F40B3" w:rsidTr="006902AF">
        <w:tc>
          <w:tcPr>
            <w:tcW w:w="2093" w:type="dxa"/>
            <w:vMerge w:val="restart"/>
            <w:shd w:val="clear" w:color="auto" w:fill="auto"/>
          </w:tcPr>
          <w:p w:rsidR="006902AF" w:rsidRPr="000B51C8" w:rsidRDefault="006902AF" w:rsidP="002804ED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7655" w:type="dxa"/>
            <w:gridSpan w:val="9"/>
          </w:tcPr>
          <w:p w:rsidR="006902AF" w:rsidRPr="000B51C8" w:rsidRDefault="006902AF" w:rsidP="000704C3">
            <w:pPr>
              <w:jc w:val="center"/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Год реализации</w:t>
            </w:r>
          </w:p>
        </w:tc>
      </w:tr>
      <w:tr w:rsidR="006902AF" w:rsidRPr="008F40B3" w:rsidTr="006902AF">
        <w:tc>
          <w:tcPr>
            <w:tcW w:w="2093" w:type="dxa"/>
            <w:vMerge/>
            <w:shd w:val="clear" w:color="auto" w:fill="auto"/>
          </w:tcPr>
          <w:p w:rsidR="006902AF" w:rsidRPr="000B51C8" w:rsidRDefault="006902AF" w:rsidP="002804ED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shd w:val="clear" w:color="auto" w:fill="auto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  <w:shd w:val="clear" w:color="auto" w:fill="auto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6902AF" w:rsidRPr="000B51C8" w:rsidRDefault="006902AF" w:rsidP="003650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851" w:type="dxa"/>
          </w:tcPr>
          <w:p w:rsidR="006902AF" w:rsidRDefault="006902AF" w:rsidP="003650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6902AF" w:rsidRPr="00CC1BF8" w:rsidTr="006902AF">
        <w:tc>
          <w:tcPr>
            <w:tcW w:w="2093" w:type="dxa"/>
            <w:shd w:val="clear" w:color="auto" w:fill="auto"/>
          </w:tcPr>
          <w:p w:rsidR="006902AF" w:rsidRPr="007306B3" w:rsidRDefault="006902AF" w:rsidP="006D3955">
            <w:pPr>
              <w:jc w:val="both"/>
              <w:rPr>
                <w:sz w:val="28"/>
                <w:szCs w:val="28"/>
              </w:rPr>
            </w:pPr>
            <w:r w:rsidRPr="007306B3">
              <w:rPr>
                <w:sz w:val="28"/>
                <w:szCs w:val="2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</w:t>
            </w:r>
            <w:r w:rsidRPr="007306B3">
              <w:rPr>
                <w:sz w:val="28"/>
                <w:szCs w:val="28"/>
              </w:rPr>
              <w:lastRenderedPageBreak/>
              <w:t>(без внешних совместителей) всех предприятий и организаций</w:t>
            </w:r>
          </w:p>
        </w:tc>
        <w:tc>
          <w:tcPr>
            <w:tcW w:w="850" w:type="dxa"/>
          </w:tcPr>
          <w:p w:rsidR="006902AF" w:rsidRPr="007306B3" w:rsidRDefault="006902AF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 w:rsidRPr="007306B3">
              <w:rPr>
                <w:sz w:val="28"/>
                <w:szCs w:val="28"/>
                <w:lang w:eastAsia="ru-RU"/>
              </w:rPr>
              <w:lastRenderedPageBreak/>
              <w:t>23,61</w:t>
            </w:r>
          </w:p>
        </w:tc>
        <w:tc>
          <w:tcPr>
            <w:tcW w:w="851" w:type="dxa"/>
            <w:shd w:val="clear" w:color="auto" w:fill="auto"/>
          </w:tcPr>
          <w:p w:rsidR="006902AF" w:rsidRPr="007306B3" w:rsidRDefault="006902AF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 w:rsidRPr="007306B3">
              <w:rPr>
                <w:sz w:val="28"/>
                <w:szCs w:val="28"/>
                <w:lang w:eastAsia="ru-RU"/>
              </w:rPr>
              <w:t>21,92</w:t>
            </w:r>
          </w:p>
        </w:tc>
        <w:tc>
          <w:tcPr>
            <w:tcW w:w="850" w:type="dxa"/>
            <w:shd w:val="clear" w:color="auto" w:fill="auto"/>
          </w:tcPr>
          <w:p w:rsidR="006902AF" w:rsidRPr="007306B3" w:rsidRDefault="006902AF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 w:rsidRPr="007306B3">
              <w:rPr>
                <w:sz w:val="28"/>
                <w:szCs w:val="28"/>
                <w:lang w:eastAsia="ru-RU"/>
              </w:rPr>
              <w:t>28,67</w:t>
            </w:r>
          </w:p>
        </w:tc>
        <w:tc>
          <w:tcPr>
            <w:tcW w:w="851" w:type="dxa"/>
            <w:shd w:val="clear" w:color="auto" w:fill="auto"/>
          </w:tcPr>
          <w:p w:rsidR="006902AF" w:rsidRPr="007306B3" w:rsidRDefault="006902AF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 w:rsidRPr="007306B3">
              <w:rPr>
                <w:sz w:val="28"/>
                <w:szCs w:val="28"/>
                <w:lang w:eastAsia="ru-RU"/>
              </w:rPr>
              <w:t>28,71</w:t>
            </w:r>
          </w:p>
        </w:tc>
        <w:tc>
          <w:tcPr>
            <w:tcW w:w="850" w:type="dxa"/>
            <w:shd w:val="clear" w:color="auto" w:fill="auto"/>
          </w:tcPr>
          <w:p w:rsidR="006902AF" w:rsidRPr="007306B3" w:rsidRDefault="006902AF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 w:rsidRPr="007306B3">
              <w:rPr>
                <w:sz w:val="28"/>
                <w:szCs w:val="28"/>
                <w:lang w:eastAsia="ru-RU"/>
              </w:rPr>
              <w:t>28,75</w:t>
            </w:r>
          </w:p>
        </w:tc>
        <w:tc>
          <w:tcPr>
            <w:tcW w:w="851" w:type="dxa"/>
            <w:shd w:val="clear" w:color="auto" w:fill="auto"/>
          </w:tcPr>
          <w:p w:rsidR="006902AF" w:rsidRPr="007306B3" w:rsidRDefault="006902AF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 w:rsidRPr="007306B3">
              <w:rPr>
                <w:sz w:val="28"/>
                <w:szCs w:val="28"/>
                <w:lang w:eastAsia="ru-RU"/>
              </w:rPr>
              <w:t>28,79</w:t>
            </w:r>
          </w:p>
        </w:tc>
        <w:tc>
          <w:tcPr>
            <w:tcW w:w="850" w:type="dxa"/>
            <w:shd w:val="clear" w:color="auto" w:fill="auto"/>
          </w:tcPr>
          <w:p w:rsidR="006902AF" w:rsidRPr="007306B3" w:rsidRDefault="006902AF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 w:rsidRPr="007306B3">
              <w:rPr>
                <w:sz w:val="28"/>
                <w:szCs w:val="28"/>
                <w:lang w:eastAsia="ru-RU"/>
              </w:rPr>
              <w:t>28,83</w:t>
            </w:r>
          </w:p>
        </w:tc>
        <w:tc>
          <w:tcPr>
            <w:tcW w:w="851" w:type="dxa"/>
          </w:tcPr>
          <w:p w:rsidR="006902AF" w:rsidRPr="007306B3" w:rsidRDefault="001C2B1B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28,85</w:t>
            </w:r>
          </w:p>
        </w:tc>
        <w:tc>
          <w:tcPr>
            <w:tcW w:w="851" w:type="dxa"/>
          </w:tcPr>
          <w:p w:rsidR="006902AF" w:rsidRPr="007306B3" w:rsidRDefault="001C2B1B" w:rsidP="006D3955">
            <w:pPr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28,87</w:t>
            </w:r>
          </w:p>
        </w:tc>
      </w:tr>
      <w:tr w:rsidR="006902AF" w:rsidRPr="00CC1BF8" w:rsidTr="006902AF">
        <w:tc>
          <w:tcPr>
            <w:tcW w:w="2093" w:type="dxa"/>
            <w:shd w:val="clear" w:color="auto" w:fill="auto"/>
          </w:tcPr>
          <w:p w:rsidR="006902AF" w:rsidRPr="000B51C8" w:rsidRDefault="006902AF" w:rsidP="00E41BCB">
            <w:pPr>
              <w:rPr>
                <w:sz w:val="28"/>
                <w:szCs w:val="28"/>
              </w:rPr>
            </w:pPr>
            <w:r w:rsidRPr="000B51C8">
              <w:rPr>
                <w:sz w:val="28"/>
                <w:szCs w:val="28"/>
              </w:rPr>
              <w:lastRenderedPageBreak/>
              <w:t>Увеличение количества и качества предоставляемых консультационных услуг, ед.</w:t>
            </w:r>
          </w:p>
        </w:tc>
        <w:tc>
          <w:tcPr>
            <w:tcW w:w="850" w:type="dxa"/>
          </w:tcPr>
          <w:p w:rsidR="006902AF" w:rsidRPr="000B51C8" w:rsidRDefault="006902AF" w:rsidP="00FE3713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0B51C8">
              <w:rPr>
                <w:sz w:val="28"/>
                <w:szCs w:val="28"/>
                <w:lang w:eastAsia="ru-RU"/>
              </w:rPr>
              <w:t>1902</w:t>
            </w:r>
          </w:p>
        </w:tc>
        <w:tc>
          <w:tcPr>
            <w:tcW w:w="851" w:type="dxa"/>
            <w:shd w:val="clear" w:color="auto" w:fill="auto"/>
          </w:tcPr>
          <w:p w:rsidR="006902AF" w:rsidRPr="000B51C8" w:rsidRDefault="006902AF" w:rsidP="00FE3713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0B51C8">
              <w:rPr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50" w:type="dxa"/>
            <w:shd w:val="clear" w:color="auto" w:fill="auto"/>
          </w:tcPr>
          <w:p w:rsidR="006902AF" w:rsidRPr="000B51C8" w:rsidRDefault="006902AF" w:rsidP="00FE3713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0B51C8">
              <w:rPr>
                <w:sz w:val="28"/>
                <w:szCs w:val="28"/>
                <w:lang w:eastAsia="ru-RU"/>
              </w:rPr>
              <w:t>1110</w:t>
            </w:r>
          </w:p>
        </w:tc>
        <w:tc>
          <w:tcPr>
            <w:tcW w:w="851" w:type="dxa"/>
            <w:shd w:val="clear" w:color="auto" w:fill="auto"/>
          </w:tcPr>
          <w:p w:rsidR="006902AF" w:rsidRPr="000B51C8" w:rsidRDefault="006902AF" w:rsidP="00FE3713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0B51C8">
              <w:rPr>
                <w:sz w:val="28"/>
                <w:szCs w:val="28"/>
                <w:lang w:eastAsia="ru-RU"/>
              </w:rPr>
              <w:t>1120</w:t>
            </w:r>
          </w:p>
        </w:tc>
        <w:tc>
          <w:tcPr>
            <w:tcW w:w="850" w:type="dxa"/>
            <w:shd w:val="clear" w:color="auto" w:fill="auto"/>
          </w:tcPr>
          <w:p w:rsidR="006902AF" w:rsidRPr="000B51C8" w:rsidRDefault="006902AF" w:rsidP="00FE3713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0B51C8">
              <w:rPr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851" w:type="dxa"/>
            <w:shd w:val="clear" w:color="auto" w:fill="auto"/>
          </w:tcPr>
          <w:p w:rsidR="006902AF" w:rsidRPr="000B51C8" w:rsidRDefault="006902AF" w:rsidP="00FE3713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0B51C8">
              <w:rPr>
                <w:sz w:val="28"/>
                <w:szCs w:val="28"/>
                <w:lang w:eastAsia="ru-RU"/>
              </w:rPr>
              <w:t>1140</w:t>
            </w:r>
          </w:p>
        </w:tc>
        <w:tc>
          <w:tcPr>
            <w:tcW w:w="850" w:type="dxa"/>
            <w:shd w:val="clear" w:color="auto" w:fill="auto"/>
          </w:tcPr>
          <w:p w:rsidR="006902AF" w:rsidRPr="009A05A7" w:rsidRDefault="006902AF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851" w:type="dxa"/>
          </w:tcPr>
          <w:p w:rsidR="006902AF" w:rsidRDefault="008A5DC9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851" w:type="dxa"/>
          </w:tcPr>
          <w:p w:rsidR="006902AF" w:rsidRDefault="008A5DC9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1157</w:t>
            </w:r>
          </w:p>
        </w:tc>
      </w:tr>
      <w:tr w:rsidR="006902AF" w:rsidRPr="00CC1BF8" w:rsidTr="006902AF">
        <w:tc>
          <w:tcPr>
            <w:tcW w:w="2093" w:type="dxa"/>
            <w:shd w:val="clear" w:color="auto" w:fill="auto"/>
          </w:tcPr>
          <w:p w:rsidR="006902AF" w:rsidRPr="00470312" w:rsidRDefault="006902AF" w:rsidP="00FE3713">
            <w:r w:rsidRPr="00470312">
              <w:rPr>
                <w:sz w:val="28"/>
                <w:szCs w:val="28"/>
              </w:rPr>
              <w:t>Количество субъектов малого и среднего предпринимательства, получивших муниципальную поддержку, ед.</w:t>
            </w:r>
          </w:p>
        </w:tc>
        <w:tc>
          <w:tcPr>
            <w:tcW w:w="850" w:type="dxa"/>
          </w:tcPr>
          <w:p w:rsidR="006902AF" w:rsidRPr="00470312" w:rsidRDefault="006902AF" w:rsidP="00FE3713">
            <w:pPr>
              <w:autoSpaceDE w:val="0"/>
              <w:autoSpaceDN w:val="0"/>
              <w:adjustRightInd w:val="0"/>
              <w:outlineLvl w:val="3"/>
              <w:rPr>
                <w:lang w:eastAsia="ru-RU"/>
              </w:rPr>
            </w:pPr>
            <w:r w:rsidRPr="00470312">
              <w:rPr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902AF" w:rsidRPr="00470312" w:rsidRDefault="006902AF" w:rsidP="00FE3713">
            <w:pPr>
              <w:autoSpaceDE w:val="0"/>
              <w:autoSpaceDN w:val="0"/>
              <w:adjustRightInd w:val="0"/>
              <w:outlineLvl w:val="3"/>
              <w:rPr>
                <w:lang w:eastAsia="ru-RU"/>
              </w:rPr>
            </w:pPr>
            <w:r w:rsidRPr="00470312">
              <w:rPr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470312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902AF" w:rsidRPr="00470312" w:rsidRDefault="00C765B0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902AF" w:rsidRPr="009A05A7" w:rsidRDefault="006902AF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6902AF" w:rsidRDefault="008A5DC9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6902AF" w:rsidRDefault="008A5DC9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6902AF" w:rsidRPr="00CC1BF8" w:rsidTr="006902AF">
        <w:tc>
          <w:tcPr>
            <w:tcW w:w="2093" w:type="dxa"/>
            <w:shd w:val="clear" w:color="auto" w:fill="auto"/>
          </w:tcPr>
          <w:p w:rsidR="006902AF" w:rsidRPr="00470312" w:rsidRDefault="006902AF" w:rsidP="00E41BCB">
            <w:pPr>
              <w:rPr>
                <w:sz w:val="28"/>
                <w:szCs w:val="28"/>
              </w:rPr>
            </w:pPr>
            <w:r w:rsidRPr="00470312">
              <w:rPr>
                <w:sz w:val="28"/>
                <w:szCs w:val="28"/>
              </w:rPr>
              <w:t>Количество вновь созданных рабочих мест (включая вновь зарегистрированных индивидуальных  предпринимателей) субъектами малого и среднего предпринимательства, получившими муниципальную поддержку, ед.</w:t>
            </w:r>
          </w:p>
        </w:tc>
        <w:tc>
          <w:tcPr>
            <w:tcW w:w="850" w:type="dxa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470312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470312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470312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902AF" w:rsidRPr="00470312" w:rsidRDefault="006902AF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 w:rsidRPr="00470312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902AF" w:rsidRPr="00470312" w:rsidRDefault="00C765B0" w:rsidP="00CC5E4D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902AF" w:rsidRPr="009A05A7" w:rsidRDefault="006902AF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6902AF" w:rsidRDefault="004906DB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6902AF" w:rsidRDefault="004906DB" w:rsidP="003655DE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</w:tbl>
    <w:p w:rsidR="005E6314" w:rsidRDefault="005E6314" w:rsidP="00D346A5">
      <w:pPr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D346A5" w:rsidRDefault="00EE6D40" w:rsidP="0006559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</w:t>
      </w:r>
      <w:r w:rsidR="00D346A5">
        <w:rPr>
          <w:b/>
          <w:sz w:val="28"/>
          <w:szCs w:val="28"/>
          <w:lang w:eastAsia="ru-RU"/>
        </w:rPr>
        <w:t>.5. Сроки и этапы реализации подпрограммы.</w:t>
      </w:r>
    </w:p>
    <w:p w:rsidR="008978BF" w:rsidRDefault="008978BF" w:rsidP="00D346A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E41BCB" w:rsidRDefault="00D346A5" w:rsidP="008F503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Общий срок реализации подпрограммы рассчитан</w:t>
      </w:r>
      <w:r w:rsidR="0001635B">
        <w:rPr>
          <w:sz w:val="28"/>
          <w:szCs w:val="28"/>
          <w:lang w:eastAsia="ru-RU"/>
        </w:rPr>
        <w:t xml:space="preserve"> </w:t>
      </w:r>
      <w:r w:rsidR="008978BF">
        <w:rPr>
          <w:sz w:val="28"/>
          <w:szCs w:val="28"/>
          <w:lang w:eastAsia="ru-RU"/>
        </w:rPr>
        <w:t>на период с 20</w:t>
      </w:r>
      <w:r w:rsidR="00365085">
        <w:rPr>
          <w:sz w:val="28"/>
          <w:szCs w:val="28"/>
          <w:lang w:eastAsia="ru-RU"/>
        </w:rPr>
        <w:t>19</w:t>
      </w:r>
      <w:r w:rsidR="008978BF">
        <w:rPr>
          <w:sz w:val="28"/>
          <w:szCs w:val="28"/>
          <w:lang w:eastAsia="ru-RU"/>
        </w:rPr>
        <w:t xml:space="preserve"> по </w:t>
      </w:r>
      <w:r w:rsidR="00F72955">
        <w:rPr>
          <w:sz w:val="28"/>
          <w:szCs w:val="28"/>
          <w:lang w:eastAsia="ru-RU"/>
        </w:rPr>
        <w:t>20</w:t>
      </w:r>
      <w:r w:rsidR="008978BF">
        <w:rPr>
          <w:sz w:val="28"/>
          <w:szCs w:val="28"/>
          <w:lang w:eastAsia="ru-RU"/>
        </w:rPr>
        <w:t>2</w:t>
      </w:r>
      <w:r w:rsidR="004906DB">
        <w:rPr>
          <w:sz w:val="28"/>
          <w:szCs w:val="28"/>
          <w:lang w:eastAsia="ru-RU"/>
        </w:rPr>
        <w:t>6</w:t>
      </w:r>
      <w:r w:rsidR="008978BF">
        <w:rPr>
          <w:sz w:val="28"/>
          <w:szCs w:val="28"/>
          <w:lang w:eastAsia="ru-RU"/>
        </w:rPr>
        <w:t xml:space="preserve"> год (в один этап).</w:t>
      </w:r>
    </w:p>
    <w:p w:rsidR="00E41BCB" w:rsidRDefault="00E41BCB" w:rsidP="0006559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</w:p>
    <w:p w:rsidR="002804ED" w:rsidRDefault="00EE6D40" w:rsidP="00E64FD4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1.6</w:t>
      </w:r>
      <w:r w:rsidR="00E64FD4">
        <w:rPr>
          <w:b/>
          <w:sz w:val="28"/>
          <w:szCs w:val="28"/>
          <w:lang w:eastAsia="ru-RU"/>
        </w:rPr>
        <w:t xml:space="preserve">. </w:t>
      </w:r>
      <w:r w:rsidR="002804ED">
        <w:rPr>
          <w:b/>
          <w:sz w:val="28"/>
          <w:szCs w:val="28"/>
          <w:lang w:eastAsia="ru-RU"/>
        </w:rPr>
        <w:t>Оценка эффективности реализации подпрограммы</w:t>
      </w:r>
      <w:r w:rsidR="00E64FD4">
        <w:rPr>
          <w:b/>
          <w:sz w:val="28"/>
          <w:szCs w:val="28"/>
          <w:lang w:eastAsia="ru-RU"/>
        </w:rPr>
        <w:t>.</w:t>
      </w:r>
    </w:p>
    <w:p w:rsidR="0007279A" w:rsidRDefault="0007279A" w:rsidP="0007279A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  <w:lang w:eastAsia="ru-RU"/>
        </w:rPr>
      </w:pPr>
    </w:p>
    <w:p w:rsidR="002804ED" w:rsidRDefault="002804ED" w:rsidP="008F503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24C2D">
        <w:rPr>
          <w:sz w:val="28"/>
          <w:szCs w:val="28"/>
          <w:lang w:eastAsia="ru-RU"/>
        </w:rPr>
        <w:t xml:space="preserve">В результате реализации мероприятий </w:t>
      </w:r>
      <w:r w:rsidR="00AD1A34">
        <w:rPr>
          <w:sz w:val="28"/>
          <w:szCs w:val="28"/>
          <w:lang w:eastAsia="ru-RU"/>
        </w:rPr>
        <w:t>подп</w:t>
      </w:r>
      <w:r w:rsidRPr="00724C2D">
        <w:rPr>
          <w:sz w:val="28"/>
          <w:szCs w:val="28"/>
          <w:lang w:eastAsia="ru-RU"/>
        </w:rPr>
        <w:t xml:space="preserve">рограммы </w:t>
      </w:r>
      <w:r w:rsidR="002E7146">
        <w:rPr>
          <w:sz w:val="28"/>
          <w:szCs w:val="28"/>
          <w:lang w:eastAsia="ru-RU"/>
        </w:rPr>
        <w:t>к</w:t>
      </w:r>
      <w:r w:rsidRPr="00724C2D">
        <w:rPr>
          <w:sz w:val="28"/>
          <w:szCs w:val="28"/>
          <w:lang w:eastAsia="ru-RU"/>
        </w:rPr>
        <w:t xml:space="preserve"> 20</w:t>
      </w:r>
      <w:r w:rsidR="00F72955">
        <w:rPr>
          <w:sz w:val="28"/>
          <w:szCs w:val="28"/>
          <w:lang w:eastAsia="ru-RU"/>
        </w:rPr>
        <w:t>2</w:t>
      </w:r>
      <w:r w:rsidR="004906DB">
        <w:rPr>
          <w:sz w:val="28"/>
          <w:szCs w:val="28"/>
          <w:lang w:eastAsia="ru-RU"/>
        </w:rPr>
        <w:t>6</w:t>
      </w:r>
      <w:r w:rsidRPr="00724C2D">
        <w:rPr>
          <w:sz w:val="28"/>
          <w:szCs w:val="28"/>
          <w:lang w:eastAsia="ru-RU"/>
        </w:rPr>
        <w:t xml:space="preserve"> год</w:t>
      </w:r>
      <w:r>
        <w:rPr>
          <w:sz w:val="28"/>
          <w:szCs w:val="28"/>
          <w:lang w:eastAsia="ru-RU"/>
        </w:rPr>
        <w:t>у</w:t>
      </w:r>
      <w:r w:rsidRPr="00724C2D">
        <w:rPr>
          <w:sz w:val="28"/>
          <w:szCs w:val="28"/>
          <w:lang w:eastAsia="ru-RU"/>
        </w:rPr>
        <w:t xml:space="preserve"> будут достигнуты следующие социально-экономические показатели, характеризующие экономическую, бюджетную и социальную эффективность развития малого и среднего предпринимательства:</w:t>
      </w:r>
    </w:p>
    <w:p w:rsidR="00263BF0" w:rsidRDefault="00263BF0" w:rsidP="008F503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</w:p>
    <w:p w:rsidR="00E3712B" w:rsidRPr="008F5038" w:rsidRDefault="00EE6D40" w:rsidP="00E64FD4">
      <w:pPr>
        <w:autoSpaceDE w:val="0"/>
        <w:autoSpaceDN w:val="0"/>
        <w:adjustRightInd w:val="0"/>
        <w:ind w:firstLine="567"/>
        <w:jc w:val="center"/>
        <w:outlineLvl w:val="2"/>
        <w:rPr>
          <w:sz w:val="28"/>
          <w:szCs w:val="28"/>
          <w:lang w:eastAsia="ru-RU"/>
        </w:rPr>
      </w:pPr>
      <w:r w:rsidRPr="008F5038">
        <w:rPr>
          <w:sz w:val="28"/>
          <w:szCs w:val="28"/>
          <w:lang w:eastAsia="ru-RU"/>
        </w:rPr>
        <w:t>1.</w:t>
      </w:r>
      <w:r w:rsidR="008F5038" w:rsidRPr="008F5038">
        <w:rPr>
          <w:sz w:val="28"/>
          <w:szCs w:val="28"/>
          <w:lang w:eastAsia="ru-RU"/>
        </w:rPr>
        <w:t>6</w:t>
      </w:r>
      <w:r w:rsidRPr="008F5038">
        <w:rPr>
          <w:sz w:val="28"/>
          <w:szCs w:val="28"/>
          <w:lang w:eastAsia="ru-RU"/>
        </w:rPr>
        <w:t>.</w:t>
      </w:r>
      <w:r w:rsidR="008F5038" w:rsidRPr="008F5038">
        <w:rPr>
          <w:sz w:val="28"/>
          <w:szCs w:val="28"/>
          <w:lang w:eastAsia="ru-RU"/>
        </w:rPr>
        <w:t>1</w:t>
      </w:r>
      <w:r w:rsidR="008F5038">
        <w:rPr>
          <w:sz w:val="28"/>
          <w:szCs w:val="28"/>
          <w:lang w:eastAsia="ru-RU"/>
        </w:rPr>
        <w:t>.</w:t>
      </w:r>
      <w:r w:rsidRPr="008F5038">
        <w:rPr>
          <w:sz w:val="28"/>
          <w:szCs w:val="28"/>
          <w:lang w:eastAsia="ru-RU"/>
        </w:rPr>
        <w:t xml:space="preserve"> </w:t>
      </w:r>
      <w:r w:rsidR="00E3712B" w:rsidRPr="008F5038">
        <w:rPr>
          <w:sz w:val="28"/>
          <w:szCs w:val="28"/>
          <w:lang w:eastAsia="ru-RU"/>
        </w:rPr>
        <w:t>Показатели экономической эффективности:</w:t>
      </w:r>
    </w:p>
    <w:p w:rsidR="00E64FD4" w:rsidRPr="00AC56D3" w:rsidRDefault="00E64FD4" w:rsidP="00E64FD4">
      <w:pPr>
        <w:autoSpaceDE w:val="0"/>
        <w:autoSpaceDN w:val="0"/>
        <w:adjustRightInd w:val="0"/>
        <w:ind w:firstLine="567"/>
        <w:jc w:val="center"/>
        <w:outlineLvl w:val="2"/>
        <w:rPr>
          <w:color w:val="FF0000"/>
          <w:sz w:val="28"/>
          <w:szCs w:val="28"/>
          <w:lang w:eastAsia="ru-RU"/>
        </w:rPr>
      </w:pPr>
    </w:p>
    <w:p w:rsidR="00961094" w:rsidRPr="007A540C" w:rsidRDefault="00961094" w:rsidP="008601F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A540C">
        <w:rPr>
          <w:sz w:val="28"/>
          <w:szCs w:val="28"/>
          <w:lang w:eastAsia="ru-RU"/>
        </w:rPr>
        <w:t>- увеличение количества и качества предоставляемых консультационных услуг –</w:t>
      </w:r>
      <w:r w:rsidR="00AC56D3" w:rsidRPr="007A540C">
        <w:rPr>
          <w:sz w:val="28"/>
          <w:szCs w:val="28"/>
          <w:lang w:eastAsia="ru-RU"/>
        </w:rPr>
        <w:t xml:space="preserve"> </w:t>
      </w:r>
      <w:r w:rsidR="007A540C" w:rsidRPr="007A540C">
        <w:rPr>
          <w:sz w:val="28"/>
          <w:szCs w:val="28"/>
          <w:lang w:eastAsia="ru-RU"/>
        </w:rPr>
        <w:t>115</w:t>
      </w:r>
      <w:r w:rsidR="004906DB">
        <w:rPr>
          <w:sz w:val="28"/>
          <w:szCs w:val="28"/>
          <w:lang w:eastAsia="ru-RU"/>
        </w:rPr>
        <w:t>7</w:t>
      </w:r>
      <w:r w:rsidR="007A540C" w:rsidRPr="007A540C">
        <w:rPr>
          <w:sz w:val="28"/>
          <w:szCs w:val="28"/>
          <w:lang w:eastAsia="ru-RU"/>
        </w:rPr>
        <w:t xml:space="preserve"> </w:t>
      </w:r>
      <w:r w:rsidRPr="007A540C">
        <w:rPr>
          <w:sz w:val="28"/>
          <w:szCs w:val="28"/>
          <w:lang w:eastAsia="ru-RU"/>
        </w:rPr>
        <w:t>услуг;</w:t>
      </w:r>
    </w:p>
    <w:p w:rsidR="00CC5E4D" w:rsidRPr="004576ED" w:rsidRDefault="00CC5E4D" w:rsidP="008601F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4576ED">
        <w:rPr>
          <w:sz w:val="28"/>
          <w:szCs w:val="28"/>
          <w:lang w:eastAsia="ru-RU"/>
        </w:rPr>
        <w:t xml:space="preserve">- количество субъектов малого и среднего предпринимательства, получивших муниципальную поддержку - </w:t>
      </w:r>
      <w:r w:rsidR="00935F87">
        <w:rPr>
          <w:sz w:val="28"/>
          <w:szCs w:val="28"/>
          <w:lang w:eastAsia="ru-RU"/>
        </w:rPr>
        <w:t>2</w:t>
      </w:r>
      <w:r w:rsidR="004906DB">
        <w:rPr>
          <w:sz w:val="28"/>
          <w:szCs w:val="28"/>
          <w:lang w:eastAsia="ru-RU"/>
        </w:rPr>
        <w:t>8</w:t>
      </w:r>
      <w:r w:rsidR="00AC56D3" w:rsidRPr="004576ED">
        <w:rPr>
          <w:sz w:val="28"/>
          <w:szCs w:val="28"/>
          <w:lang w:eastAsia="ru-RU"/>
        </w:rPr>
        <w:t xml:space="preserve"> </w:t>
      </w:r>
      <w:r w:rsidRPr="004576ED">
        <w:rPr>
          <w:sz w:val="28"/>
          <w:szCs w:val="28"/>
          <w:lang w:eastAsia="ru-RU"/>
        </w:rPr>
        <w:t>ед.;</w:t>
      </w:r>
    </w:p>
    <w:p w:rsidR="00B942E1" w:rsidRPr="004576ED" w:rsidRDefault="00CC5E4D" w:rsidP="008601F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4576ED">
        <w:rPr>
          <w:sz w:val="28"/>
          <w:szCs w:val="28"/>
          <w:lang w:eastAsia="ru-RU"/>
        </w:rPr>
        <w:t xml:space="preserve"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муниципальную поддержку - </w:t>
      </w:r>
      <w:r w:rsidR="004576ED" w:rsidRPr="004576ED">
        <w:rPr>
          <w:sz w:val="28"/>
          <w:szCs w:val="28"/>
          <w:lang w:eastAsia="ru-RU"/>
        </w:rPr>
        <w:t>2</w:t>
      </w:r>
      <w:r w:rsidR="004906DB">
        <w:rPr>
          <w:sz w:val="28"/>
          <w:szCs w:val="28"/>
          <w:lang w:eastAsia="ru-RU"/>
        </w:rPr>
        <w:t>8</w:t>
      </w:r>
      <w:r w:rsidR="00AC56D3" w:rsidRPr="004576ED">
        <w:rPr>
          <w:sz w:val="28"/>
          <w:szCs w:val="28"/>
          <w:lang w:eastAsia="ru-RU"/>
        </w:rPr>
        <w:t xml:space="preserve"> </w:t>
      </w:r>
      <w:r w:rsidRPr="004576ED">
        <w:rPr>
          <w:sz w:val="28"/>
          <w:szCs w:val="28"/>
          <w:lang w:eastAsia="ru-RU"/>
        </w:rPr>
        <w:t>ед.</w:t>
      </w:r>
    </w:p>
    <w:p w:rsidR="00B942E1" w:rsidRPr="009A05A7" w:rsidRDefault="00B942E1" w:rsidP="00502CF2">
      <w:pPr>
        <w:jc w:val="both"/>
        <w:rPr>
          <w:sz w:val="28"/>
          <w:szCs w:val="28"/>
          <w:lang w:eastAsia="ru-RU"/>
        </w:rPr>
      </w:pPr>
    </w:p>
    <w:p w:rsidR="00E3712B" w:rsidRPr="008F5038" w:rsidRDefault="00EE6D40" w:rsidP="00E64FD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lang w:eastAsia="ru-RU"/>
        </w:rPr>
      </w:pPr>
      <w:r w:rsidRPr="008F5038">
        <w:rPr>
          <w:sz w:val="28"/>
          <w:szCs w:val="28"/>
          <w:lang w:eastAsia="ru-RU"/>
        </w:rPr>
        <w:t>1.</w:t>
      </w:r>
      <w:r w:rsidR="008F5038" w:rsidRPr="008F5038">
        <w:rPr>
          <w:sz w:val="28"/>
          <w:szCs w:val="28"/>
          <w:lang w:eastAsia="ru-RU"/>
        </w:rPr>
        <w:t>6</w:t>
      </w:r>
      <w:r w:rsidRPr="008F5038">
        <w:rPr>
          <w:sz w:val="28"/>
          <w:szCs w:val="28"/>
          <w:lang w:eastAsia="ru-RU"/>
        </w:rPr>
        <w:t>.</w:t>
      </w:r>
      <w:r w:rsidR="008F5038" w:rsidRPr="008F5038">
        <w:rPr>
          <w:sz w:val="28"/>
          <w:szCs w:val="28"/>
          <w:lang w:eastAsia="ru-RU"/>
        </w:rPr>
        <w:t>2.</w:t>
      </w:r>
      <w:r w:rsidRPr="008F5038">
        <w:rPr>
          <w:sz w:val="28"/>
          <w:szCs w:val="28"/>
          <w:lang w:eastAsia="ru-RU"/>
        </w:rPr>
        <w:t xml:space="preserve"> </w:t>
      </w:r>
      <w:r w:rsidR="00E3712B" w:rsidRPr="008F5038">
        <w:rPr>
          <w:sz w:val="28"/>
          <w:szCs w:val="28"/>
          <w:lang w:eastAsia="ru-RU"/>
        </w:rPr>
        <w:t>Показатели социальной эффективности:</w:t>
      </w:r>
    </w:p>
    <w:p w:rsidR="00E64FD4" w:rsidRPr="009A05A7" w:rsidRDefault="00E64FD4" w:rsidP="00E64FD4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  <w:lang w:eastAsia="ru-RU"/>
        </w:rPr>
      </w:pPr>
    </w:p>
    <w:p w:rsidR="002A07F0" w:rsidRDefault="002A07F0" w:rsidP="008601FC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BC6E74" w:rsidRPr="00BC6E74">
        <w:rPr>
          <w:sz w:val="28"/>
          <w:szCs w:val="28"/>
        </w:rPr>
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>
        <w:rPr>
          <w:sz w:val="28"/>
          <w:szCs w:val="28"/>
        </w:rPr>
        <w:t xml:space="preserve"> – 28,8</w:t>
      </w:r>
      <w:r w:rsidR="004906DB">
        <w:rPr>
          <w:sz w:val="28"/>
          <w:szCs w:val="28"/>
        </w:rPr>
        <w:t>7</w:t>
      </w:r>
      <w:r>
        <w:rPr>
          <w:sz w:val="28"/>
          <w:szCs w:val="28"/>
        </w:rPr>
        <w:t>%;</w:t>
      </w:r>
    </w:p>
    <w:p w:rsidR="002A07F0" w:rsidRDefault="002A07F0" w:rsidP="008601FC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2A07F0">
        <w:rPr>
          <w:sz w:val="28"/>
          <w:szCs w:val="28"/>
        </w:rPr>
        <w:t>исло субъектов МСП в расчете на 10 тыс. человек населения</w:t>
      </w:r>
      <w:r w:rsidR="00286F04">
        <w:rPr>
          <w:sz w:val="28"/>
          <w:szCs w:val="28"/>
        </w:rPr>
        <w:t xml:space="preserve"> –                  18</w:t>
      </w:r>
      <w:r w:rsidR="004906DB">
        <w:rPr>
          <w:sz w:val="28"/>
          <w:szCs w:val="28"/>
        </w:rPr>
        <w:t>8</w:t>
      </w:r>
      <w:r w:rsidR="00286F04">
        <w:rPr>
          <w:sz w:val="28"/>
          <w:szCs w:val="28"/>
        </w:rPr>
        <w:t xml:space="preserve"> чел</w:t>
      </w:r>
      <w:r w:rsidRPr="002A07F0">
        <w:rPr>
          <w:sz w:val="28"/>
          <w:szCs w:val="28"/>
        </w:rPr>
        <w:t>.</w:t>
      </w:r>
    </w:p>
    <w:p w:rsidR="00617295" w:rsidRPr="007B75DB" w:rsidRDefault="00617295" w:rsidP="008601FC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3"/>
          <w:szCs w:val="23"/>
        </w:rPr>
      </w:pPr>
      <w:r w:rsidRPr="007B75DB">
        <w:rPr>
          <w:sz w:val="28"/>
          <w:szCs w:val="28"/>
        </w:rPr>
        <w:t xml:space="preserve">- </w:t>
      </w:r>
      <w:r w:rsidR="00652983" w:rsidRPr="007B75DB">
        <w:rPr>
          <w:sz w:val="28"/>
          <w:szCs w:val="28"/>
        </w:rPr>
        <w:t>д</w:t>
      </w:r>
      <w:r w:rsidRPr="007B75DB">
        <w:rPr>
          <w:sz w:val="28"/>
          <w:szCs w:val="28"/>
        </w:rPr>
        <w:t>оля сельского населения отдаленных и малонаселенных пунктов Подгоренского муниципального района, обеспеченного услугами торговли в общей численности жителей указанных населенных пунктов</w:t>
      </w:r>
      <w:r w:rsidR="001B1A47" w:rsidRPr="007B75DB">
        <w:rPr>
          <w:sz w:val="28"/>
          <w:szCs w:val="28"/>
        </w:rPr>
        <w:t xml:space="preserve"> –</w:t>
      </w:r>
      <w:r w:rsidR="007B75DB" w:rsidRPr="007B75DB">
        <w:rPr>
          <w:sz w:val="28"/>
          <w:szCs w:val="28"/>
        </w:rPr>
        <w:t xml:space="preserve"> 100</w:t>
      </w:r>
      <w:r w:rsidR="001B1A47" w:rsidRPr="007B75DB">
        <w:rPr>
          <w:sz w:val="28"/>
          <w:szCs w:val="28"/>
        </w:rPr>
        <w:t>%</w:t>
      </w:r>
      <w:r w:rsidRPr="007B75DB">
        <w:rPr>
          <w:sz w:val="28"/>
          <w:szCs w:val="28"/>
        </w:rPr>
        <w:t>;</w:t>
      </w:r>
    </w:p>
    <w:p w:rsidR="00617295" w:rsidRPr="007B75DB" w:rsidRDefault="00617295" w:rsidP="008601FC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3"/>
          <w:szCs w:val="23"/>
        </w:rPr>
      </w:pPr>
      <w:r w:rsidRPr="007B75DB">
        <w:rPr>
          <w:sz w:val="28"/>
          <w:szCs w:val="28"/>
        </w:rPr>
        <w:lastRenderedPageBreak/>
        <w:t xml:space="preserve">- </w:t>
      </w:r>
      <w:r w:rsidR="00652983" w:rsidRPr="007B75DB">
        <w:rPr>
          <w:sz w:val="28"/>
          <w:szCs w:val="28"/>
        </w:rPr>
        <w:t>к</w:t>
      </w:r>
      <w:r w:rsidRPr="007B75DB">
        <w:rPr>
          <w:spacing w:val="2"/>
          <w:sz w:val="28"/>
          <w:szCs w:val="28"/>
          <w:shd w:val="clear" w:color="auto" w:fill="FFFFFF"/>
        </w:rPr>
        <w:t>оличество жителей отдаленных и малонаселенных пунктов, обеспеченных регулярным (2 и более раза в неделю) торговым обслуживание</w:t>
      </w:r>
      <w:r w:rsidR="007131D1" w:rsidRPr="007B75DB">
        <w:rPr>
          <w:spacing w:val="2"/>
          <w:sz w:val="28"/>
          <w:szCs w:val="28"/>
          <w:shd w:val="clear" w:color="auto" w:fill="FFFFFF"/>
        </w:rPr>
        <w:t>м посредством выездной торговли</w:t>
      </w:r>
      <w:r w:rsidR="001B1A47" w:rsidRPr="007B75DB">
        <w:rPr>
          <w:spacing w:val="2"/>
          <w:sz w:val="28"/>
          <w:szCs w:val="28"/>
          <w:shd w:val="clear" w:color="auto" w:fill="FFFFFF"/>
        </w:rPr>
        <w:t xml:space="preserve"> - </w:t>
      </w:r>
      <w:r w:rsidR="007B75DB" w:rsidRPr="007B75DB">
        <w:rPr>
          <w:spacing w:val="2"/>
          <w:sz w:val="28"/>
          <w:szCs w:val="28"/>
          <w:shd w:val="clear" w:color="auto" w:fill="FFFFFF"/>
        </w:rPr>
        <w:t>2476</w:t>
      </w:r>
      <w:r w:rsidR="001B1A47" w:rsidRPr="007B75DB">
        <w:rPr>
          <w:spacing w:val="2"/>
          <w:sz w:val="28"/>
          <w:szCs w:val="28"/>
          <w:shd w:val="clear" w:color="auto" w:fill="FFFFFF"/>
        </w:rPr>
        <w:t xml:space="preserve"> чел.</w:t>
      </w:r>
      <w:r w:rsidR="007131D1" w:rsidRPr="007B75DB">
        <w:rPr>
          <w:spacing w:val="2"/>
          <w:sz w:val="28"/>
          <w:szCs w:val="28"/>
          <w:shd w:val="clear" w:color="auto" w:fill="FFFFFF"/>
        </w:rPr>
        <w:t>;</w:t>
      </w:r>
    </w:p>
    <w:p w:rsidR="00617295" w:rsidRPr="007006BF" w:rsidRDefault="007131D1" w:rsidP="008601F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006BF">
        <w:rPr>
          <w:sz w:val="28"/>
          <w:szCs w:val="28"/>
        </w:rPr>
        <w:t xml:space="preserve">- </w:t>
      </w:r>
      <w:r w:rsidR="00652983" w:rsidRPr="007006BF">
        <w:rPr>
          <w:sz w:val="28"/>
          <w:szCs w:val="28"/>
        </w:rPr>
        <w:t>к</w:t>
      </w:r>
      <w:r w:rsidRPr="007006BF">
        <w:rPr>
          <w:sz w:val="28"/>
          <w:szCs w:val="28"/>
        </w:rPr>
        <w:t xml:space="preserve">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Интернет, </w:t>
      </w:r>
      <w:r w:rsidR="008043FC">
        <w:rPr>
          <w:sz w:val="28"/>
          <w:szCs w:val="28"/>
        </w:rPr>
        <w:t>34</w:t>
      </w:r>
      <w:r w:rsidR="00392190" w:rsidRPr="007006BF">
        <w:rPr>
          <w:sz w:val="28"/>
          <w:szCs w:val="28"/>
        </w:rPr>
        <w:t xml:space="preserve"> </w:t>
      </w:r>
      <w:r w:rsidRPr="007006BF">
        <w:rPr>
          <w:sz w:val="28"/>
          <w:szCs w:val="28"/>
        </w:rPr>
        <w:t>единиц</w:t>
      </w:r>
      <w:r w:rsidR="008043FC">
        <w:rPr>
          <w:sz w:val="28"/>
          <w:szCs w:val="28"/>
        </w:rPr>
        <w:t>ы</w:t>
      </w:r>
      <w:r w:rsidRPr="007006BF">
        <w:rPr>
          <w:sz w:val="28"/>
          <w:szCs w:val="28"/>
        </w:rPr>
        <w:t>.</w:t>
      </w:r>
    </w:p>
    <w:p w:rsidR="00502CF2" w:rsidRPr="00FE58CF" w:rsidRDefault="00502CF2" w:rsidP="008601FC">
      <w:pPr>
        <w:spacing w:line="360" w:lineRule="auto"/>
        <w:jc w:val="both"/>
        <w:rPr>
          <w:b/>
          <w:sz w:val="28"/>
          <w:szCs w:val="28"/>
          <w:lang w:eastAsia="ru-RU"/>
        </w:rPr>
      </w:pPr>
    </w:p>
    <w:p w:rsidR="00CC5E4D" w:rsidRPr="00FE58CF" w:rsidRDefault="00CC5E4D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</w:pPr>
    </w:p>
    <w:p w:rsidR="006B7418" w:rsidRDefault="006B7418" w:rsidP="00CC5E4D">
      <w:pPr>
        <w:jc w:val="both"/>
        <w:rPr>
          <w:b/>
          <w:sz w:val="28"/>
          <w:szCs w:val="28"/>
          <w:lang w:eastAsia="ru-RU"/>
        </w:rPr>
        <w:sectPr w:rsidR="006B7418" w:rsidSect="00AF3391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footnotePr>
            <w:pos w:val="beneathText"/>
          </w:footnotePr>
          <w:pgSz w:w="11905" w:h="16837"/>
          <w:pgMar w:top="1134" w:right="850" w:bottom="1134" w:left="1701" w:header="720" w:footer="720" w:gutter="0"/>
          <w:pgNumType w:start="58"/>
          <w:cols w:space="720"/>
          <w:docGrid w:linePitch="360"/>
        </w:sectPr>
      </w:pPr>
    </w:p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567"/>
        <w:gridCol w:w="1134"/>
        <w:gridCol w:w="1134"/>
        <w:gridCol w:w="567"/>
        <w:gridCol w:w="1417"/>
        <w:gridCol w:w="1418"/>
        <w:gridCol w:w="189"/>
        <w:gridCol w:w="1087"/>
        <w:gridCol w:w="472"/>
        <w:gridCol w:w="946"/>
        <w:gridCol w:w="1417"/>
        <w:gridCol w:w="1274"/>
        <w:gridCol w:w="204"/>
        <w:gridCol w:w="790"/>
        <w:gridCol w:w="142"/>
      </w:tblGrid>
      <w:tr w:rsidR="0001686E" w:rsidRPr="0001686E" w:rsidTr="0001686E">
        <w:trPr>
          <w:gridAfter w:val="1"/>
          <w:wAfter w:w="142" w:type="dxa"/>
          <w:trHeight w:val="31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455376" w:rsidRPr="0001686E" w:rsidRDefault="00455376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01" w:type="dxa"/>
            <w:gridSpan w:val="15"/>
            <w:shd w:val="clear" w:color="auto" w:fill="auto"/>
            <w:noWrap/>
            <w:vAlign w:val="bottom"/>
            <w:hideMark/>
          </w:tcPr>
          <w:tbl>
            <w:tblPr>
              <w:tblStyle w:val="af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02"/>
              <w:gridCol w:w="3568"/>
            </w:tblGrid>
            <w:tr w:rsidR="005E7D0C" w:rsidRPr="0001686E" w:rsidTr="00866452">
              <w:tc>
                <w:tcPr>
                  <w:tcW w:w="10802" w:type="dxa"/>
                </w:tcPr>
                <w:p w:rsidR="005E7D0C" w:rsidRPr="0001686E" w:rsidRDefault="005E7D0C" w:rsidP="00455376">
                  <w:pPr>
                    <w:jc w:val="right"/>
                    <w:rPr>
                      <w:color w:val="FFFFFF" w:themeColor="background1"/>
                    </w:rPr>
                  </w:pPr>
                </w:p>
              </w:tc>
              <w:tc>
                <w:tcPr>
                  <w:tcW w:w="3568" w:type="dxa"/>
                </w:tcPr>
                <w:p w:rsidR="005E7D0C" w:rsidRPr="0001686E" w:rsidRDefault="005E7D0C" w:rsidP="00866452">
                  <w:pPr>
                    <w:rPr>
                      <w:color w:val="FFFFFF" w:themeColor="background1"/>
                    </w:rPr>
                  </w:pPr>
                  <w:r w:rsidRPr="0001686E">
                    <w:rPr>
                      <w:color w:val="FFFFFF" w:themeColor="background1"/>
                    </w:rPr>
                    <w:t>Приложение №</w:t>
                  </w:r>
                  <w:r w:rsidR="00866452" w:rsidRPr="0001686E">
                    <w:rPr>
                      <w:color w:val="FFFFFF" w:themeColor="background1"/>
                    </w:rPr>
                    <w:t>1</w:t>
                  </w:r>
                  <w:r w:rsidRPr="0001686E">
                    <w:rPr>
                      <w:color w:val="FFFFFF" w:themeColor="background1"/>
                    </w:rPr>
                    <w:t xml:space="preserve">                                 к муниципальной программе Подгоренского района «Развитие экономики района» на 2014-2021 гг.</w:t>
                  </w:r>
                </w:p>
              </w:tc>
            </w:tr>
          </w:tbl>
          <w:p w:rsidR="00455376" w:rsidRPr="0001686E" w:rsidRDefault="00455376" w:rsidP="00455376">
            <w:pPr>
              <w:jc w:val="right"/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gridAfter w:val="1"/>
          <w:wAfter w:w="142" w:type="dxa"/>
          <w:trHeight w:val="1305"/>
        </w:trPr>
        <w:tc>
          <w:tcPr>
            <w:tcW w:w="15183" w:type="dxa"/>
            <w:gridSpan w:val="16"/>
            <w:shd w:val="clear" w:color="auto" w:fill="auto"/>
            <w:vAlign w:val="center"/>
            <w:hideMark/>
          </w:tcPr>
          <w:p w:rsidR="00E243B9" w:rsidRPr="0001686E" w:rsidRDefault="00E243B9" w:rsidP="006078A7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План реализации муниципальной программы Подгоренского района</w:t>
            </w:r>
            <w:r w:rsidRPr="0001686E">
              <w:rPr>
                <w:color w:val="FFFFFF" w:themeColor="background1"/>
                <w:sz w:val="28"/>
                <w:szCs w:val="28"/>
              </w:rPr>
              <w:br/>
              <w:t>«Развитие экономики района на 2014-202</w:t>
            </w:r>
            <w:r w:rsidR="006078A7" w:rsidRPr="0001686E">
              <w:rPr>
                <w:color w:val="FFFFFF" w:themeColor="background1"/>
                <w:sz w:val="28"/>
                <w:szCs w:val="28"/>
              </w:rPr>
              <w:t>1</w:t>
            </w:r>
            <w:r w:rsidRPr="0001686E">
              <w:rPr>
                <w:color w:val="FFFFFF" w:themeColor="background1"/>
                <w:sz w:val="28"/>
                <w:szCs w:val="28"/>
              </w:rPr>
              <w:t xml:space="preserve"> гг.»</w:t>
            </w:r>
            <w:r w:rsidRPr="0001686E">
              <w:rPr>
                <w:color w:val="FFFFFF" w:themeColor="background1"/>
                <w:sz w:val="28"/>
                <w:szCs w:val="28"/>
              </w:rPr>
              <w:br/>
              <w:t>на 201</w:t>
            </w:r>
            <w:r w:rsidR="00251E46" w:rsidRPr="0001686E">
              <w:rPr>
                <w:color w:val="FFFFFF" w:themeColor="background1"/>
                <w:sz w:val="28"/>
                <w:szCs w:val="28"/>
              </w:rPr>
              <w:t>9</w:t>
            </w:r>
            <w:r w:rsidRPr="0001686E">
              <w:rPr>
                <w:color w:val="FFFFFF" w:themeColor="background1"/>
                <w:sz w:val="28"/>
                <w:szCs w:val="28"/>
              </w:rPr>
              <w:t xml:space="preserve"> год</w:t>
            </w:r>
          </w:p>
        </w:tc>
      </w:tr>
      <w:tr w:rsidR="0001686E" w:rsidRPr="0001686E" w:rsidTr="0001686E">
        <w:trPr>
          <w:gridAfter w:val="1"/>
          <w:wAfter w:w="142" w:type="dxa"/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243B9" w:rsidRPr="0001686E" w:rsidRDefault="00E243B9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auto"/>
            <w:noWrap/>
            <w:vAlign w:val="bottom"/>
            <w:hideMark/>
          </w:tcPr>
          <w:p w:rsidR="00E243B9" w:rsidRPr="0001686E" w:rsidRDefault="00E243B9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bottom"/>
            <w:hideMark/>
          </w:tcPr>
          <w:p w:rsidR="00E243B9" w:rsidRPr="0001686E" w:rsidRDefault="00E243B9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shd w:val="clear" w:color="auto" w:fill="auto"/>
            <w:noWrap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3841" w:type="dxa"/>
            <w:gridSpan w:val="4"/>
            <w:shd w:val="clear" w:color="auto" w:fill="auto"/>
            <w:noWrap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01686E" w:rsidRPr="0001686E" w:rsidTr="0001686E">
        <w:trPr>
          <w:gridAfter w:val="1"/>
          <w:wAfter w:w="142" w:type="dxa"/>
          <w:trHeight w:val="73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№ </w:t>
            </w:r>
            <w:proofErr w:type="gramStart"/>
            <w:r w:rsidRPr="0001686E">
              <w:rPr>
                <w:color w:val="FFFFFF" w:themeColor="background1"/>
              </w:rPr>
              <w:t>п</w:t>
            </w:r>
            <w:proofErr w:type="gramEnd"/>
            <w:r w:rsidRPr="0001686E">
              <w:rPr>
                <w:color w:val="FFFFFF" w:themeColor="background1"/>
              </w:rPr>
              <w:t>/п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Статус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Наименование муниципальной программы, подпрограммы,  основного мероприятия, мероприятия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Исполнитель мероприятия </w:t>
            </w:r>
          </w:p>
        </w:tc>
        <w:tc>
          <w:tcPr>
            <w:tcW w:w="1607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Срок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3841" w:type="dxa"/>
            <w:gridSpan w:val="4"/>
            <w:vMerge w:val="restart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790" w:type="dxa"/>
            <w:vMerge w:val="restart"/>
            <w:shd w:val="clear" w:color="000000" w:fill="FFFFFF"/>
            <w:vAlign w:val="center"/>
            <w:hideMark/>
          </w:tcPr>
          <w:p w:rsidR="00E243B9" w:rsidRPr="0001686E" w:rsidRDefault="00E243B9">
            <w:pPr>
              <w:spacing w:after="240"/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КБК </w:t>
            </w:r>
          </w:p>
        </w:tc>
      </w:tr>
      <w:tr w:rsidR="0001686E" w:rsidRPr="0001686E" w:rsidTr="0001686E">
        <w:trPr>
          <w:gridAfter w:val="1"/>
          <w:wAfter w:w="142" w:type="dxa"/>
          <w:trHeight w:val="315"/>
        </w:trPr>
        <w:tc>
          <w:tcPr>
            <w:tcW w:w="582" w:type="dxa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2552" w:type="dxa"/>
            <w:gridSpan w:val="2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1607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3841" w:type="dxa"/>
            <w:gridSpan w:val="4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gridAfter w:val="1"/>
          <w:wAfter w:w="142" w:type="dxa"/>
          <w:trHeight w:val="2955"/>
        </w:trPr>
        <w:tc>
          <w:tcPr>
            <w:tcW w:w="582" w:type="dxa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2552" w:type="dxa"/>
            <w:gridSpan w:val="2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1607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начала реализации</w:t>
            </w:r>
            <w:r w:rsidRPr="0001686E">
              <w:rPr>
                <w:color w:val="FFFFFF" w:themeColor="background1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окончания реализации</w:t>
            </w:r>
            <w:r w:rsidRPr="0001686E">
              <w:rPr>
                <w:color w:val="FFFFFF" w:themeColor="background1"/>
              </w:rPr>
              <w:br/>
              <w:t>мероприятия</w:t>
            </w:r>
            <w:r w:rsidRPr="0001686E">
              <w:rPr>
                <w:color w:val="FFFFFF" w:themeColor="background1"/>
              </w:rPr>
              <w:br/>
              <w:t xml:space="preserve">в очередном финансовом году  </w:t>
            </w:r>
          </w:p>
        </w:tc>
        <w:tc>
          <w:tcPr>
            <w:tcW w:w="3841" w:type="dxa"/>
            <w:gridSpan w:val="4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  <w:tc>
          <w:tcPr>
            <w:tcW w:w="790" w:type="dxa"/>
            <w:vMerge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gridAfter w:val="1"/>
          <w:wAfter w:w="142" w:type="dxa"/>
          <w:trHeight w:val="315"/>
        </w:trPr>
        <w:tc>
          <w:tcPr>
            <w:tcW w:w="582" w:type="dxa"/>
            <w:shd w:val="clear" w:color="000000" w:fill="FFFFFF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</w:t>
            </w:r>
          </w:p>
        </w:tc>
        <w:tc>
          <w:tcPr>
            <w:tcW w:w="2552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</w:t>
            </w:r>
          </w:p>
        </w:tc>
        <w:tc>
          <w:tcPr>
            <w:tcW w:w="1984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</w:t>
            </w:r>
          </w:p>
        </w:tc>
        <w:tc>
          <w:tcPr>
            <w:tcW w:w="1607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</w:t>
            </w:r>
          </w:p>
        </w:tc>
        <w:tc>
          <w:tcPr>
            <w:tcW w:w="3841" w:type="dxa"/>
            <w:gridSpan w:val="4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</w:t>
            </w:r>
          </w:p>
        </w:tc>
        <w:tc>
          <w:tcPr>
            <w:tcW w:w="790" w:type="dxa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8</w:t>
            </w:r>
          </w:p>
        </w:tc>
      </w:tr>
      <w:tr w:rsidR="0001686E" w:rsidRPr="0001686E" w:rsidTr="0001686E">
        <w:trPr>
          <w:gridAfter w:val="1"/>
          <w:wAfter w:w="142" w:type="dxa"/>
          <w:trHeight w:val="1260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2552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МУНИЦИПАЛЬНАЯ ПРОГРАММА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 w:rsidP="006078A7">
            <w:pPr>
              <w:spacing w:after="240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«Развитие экономики района на 2014-202</w:t>
            </w:r>
            <w:r w:rsidR="006078A7" w:rsidRPr="0001686E">
              <w:rPr>
                <w:color w:val="FFFFFF" w:themeColor="background1"/>
              </w:rPr>
              <w:t>1</w:t>
            </w:r>
            <w:r w:rsidRPr="0001686E">
              <w:rPr>
                <w:color w:val="FFFFFF" w:themeColor="background1"/>
              </w:rPr>
              <w:t xml:space="preserve"> гг.»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х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х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х</w:t>
            </w:r>
          </w:p>
        </w:tc>
        <w:tc>
          <w:tcPr>
            <w:tcW w:w="3841" w:type="dxa"/>
            <w:gridSpan w:val="4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31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2552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в том числе: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559" w:type="dxa"/>
            <w:gridSpan w:val="2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3841" w:type="dxa"/>
            <w:gridSpan w:val="4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220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1</w:t>
            </w:r>
          </w:p>
        </w:tc>
        <w:tc>
          <w:tcPr>
            <w:tcW w:w="2552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ОСНОВНОЕ МЕРОПРИЯТИЕ 1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Организационно-методическое и консультационное сопровождение разработки документов стратегического планирования.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251E46" w:rsidP="00674208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</w:t>
            </w:r>
            <w:r w:rsidR="00E243B9" w:rsidRPr="0001686E">
              <w:rPr>
                <w:color w:val="FFFFFF" w:themeColor="background1"/>
              </w:rPr>
              <w:t>01.201</w:t>
            </w:r>
            <w:r w:rsidR="00674208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000000" w:fill="FFFFFF"/>
            <w:vAlign w:val="bottom"/>
            <w:hideMark/>
          </w:tcPr>
          <w:p w:rsidR="00E243B9" w:rsidRPr="0001686E" w:rsidRDefault="00251E46" w:rsidP="00674208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="00674208"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000000" w:fill="FFFFFF"/>
            <w:hideMark/>
          </w:tcPr>
          <w:p w:rsidR="00E243B9" w:rsidRPr="0001686E" w:rsidRDefault="00E243B9" w:rsidP="0000545C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Объем инвестиций в основной капитал (за исключением бюджетных средств) в расчете на 1 жителя составит </w:t>
            </w:r>
            <w:r w:rsidR="0000545C" w:rsidRPr="0001686E">
              <w:rPr>
                <w:color w:val="FFFFFF" w:themeColor="background1"/>
              </w:rPr>
              <w:t>31877</w:t>
            </w:r>
            <w:r w:rsidRPr="0001686E">
              <w:rPr>
                <w:color w:val="FFFFFF" w:themeColor="background1"/>
              </w:rPr>
              <w:t xml:space="preserve"> руб.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2520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</w:t>
            </w:r>
          </w:p>
        </w:tc>
        <w:tc>
          <w:tcPr>
            <w:tcW w:w="2552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ОСНОВНОЕ МЕРОПРИЯТИЕ 2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Информационная и консультационная поддержка субъектов МСП,  развитие системы гарантийного обеспечения обязательств субъектов МСП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 w:rsidP="00251E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</w:t>
            </w:r>
            <w:r w:rsidR="00251E46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000000" w:fill="FFFFFF"/>
            <w:vAlign w:val="bottom"/>
            <w:hideMark/>
          </w:tcPr>
          <w:p w:rsidR="00E243B9" w:rsidRPr="0001686E" w:rsidRDefault="00DB3F32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000000" w:fill="FFFFFF"/>
            <w:hideMark/>
          </w:tcPr>
          <w:p w:rsidR="00E243B9" w:rsidRPr="0001686E" w:rsidRDefault="00E243B9" w:rsidP="0000545C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Число субъектов малого и среднего предпринимательства в расчете на 10 тыс. человек населения составит 19</w:t>
            </w:r>
            <w:r w:rsidR="0000545C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>,</w:t>
            </w:r>
            <w:r w:rsidR="0000545C" w:rsidRPr="0001686E">
              <w:rPr>
                <w:color w:val="FFFFFF" w:themeColor="background1"/>
              </w:rPr>
              <w:t>2</w:t>
            </w:r>
            <w:r w:rsidRPr="0001686E">
              <w:rPr>
                <w:color w:val="FFFFFF" w:themeColor="background1"/>
              </w:rPr>
              <w:t xml:space="preserve"> ед. 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157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</w:t>
            </w:r>
          </w:p>
        </w:tc>
        <w:tc>
          <w:tcPr>
            <w:tcW w:w="2552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ОСНОВНОЕ МЕРОПРИЯТИЕ 3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Повышение уровня информированности населения  района в вопросах защиты прав потребителей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</w:t>
            </w:r>
            <w:r w:rsidR="00DB3F32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000000" w:fill="FFFFFF"/>
            <w:vAlign w:val="bottom"/>
            <w:hideMark/>
          </w:tcPr>
          <w:p w:rsidR="00E243B9" w:rsidRPr="0001686E" w:rsidRDefault="00DB3F32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000000" w:fill="FFFFFF"/>
            <w:hideMark/>
          </w:tcPr>
          <w:p w:rsidR="00E243B9" w:rsidRPr="0001686E" w:rsidRDefault="00E243B9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Предотвращение нарушения прав и законных интересов потребителей.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346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5</w:t>
            </w:r>
          </w:p>
        </w:tc>
        <w:tc>
          <w:tcPr>
            <w:tcW w:w="2552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ОСНОВНОЕ МЕРОПРИЯТИЕ 4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Введение системы обучения,</w:t>
            </w:r>
            <w:r w:rsidR="00300A2F" w:rsidRPr="0001686E">
              <w:rPr>
                <w:color w:val="FFFFFF" w:themeColor="background1"/>
              </w:rPr>
              <w:t xml:space="preserve"> </w:t>
            </w:r>
            <w:r w:rsidRPr="0001686E">
              <w:rPr>
                <w:color w:val="FFFFFF" w:themeColor="background1"/>
              </w:rPr>
              <w:t xml:space="preserve">как элемента </w:t>
            </w:r>
            <w:proofErr w:type="gramStart"/>
            <w:r w:rsidRPr="0001686E">
              <w:rPr>
                <w:color w:val="FFFFFF" w:themeColor="background1"/>
              </w:rPr>
              <w:t>Стандарта деятельности органов местного самоуправления Подгоренского муниципального района</w:t>
            </w:r>
            <w:proofErr w:type="gramEnd"/>
            <w:r w:rsidRPr="0001686E">
              <w:rPr>
                <w:color w:val="FFFFFF" w:themeColor="background1"/>
              </w:rPr>
              <w:t xml:space="preserve"> по обеспечению благоприятного инвестиционного климата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</w:t>
            </w:r>
            <w:r w:rsidR="00DB3F32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000000" w:fill="FFFFFF"/>
            <w:vAlign w:val="bottom"/>
            <w:hideMark/>
          </w:tcPr>
          <w:p w:rsidR="00E243B9" w:rsidRPr="0001686E" w:rsidRDefault="00DB3F32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000000" w:fill="FFFFFF"/>
            <w:hideMark/>
          </w:tcPr>
          <w:p w:rsidR="00E243B9" w:rsidRPr="0001686E" w:rsidRDefault="00E243B9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Создание моделей компетенций муниципальных служащих и</w:t>
            </w:r>
            <w:r w:rsidRPr="0001686E">
              <w:rPr>
                <w:color w:val="FFFFFF" w:themeColor="background1"/>
              </w:rPr>
              <w:br/>
              <w:t>сотрудников специализированной организации по привлечению инвестиций и</w:t>
            </w:r>
            <w:r w:rsidRPr="0001686E">
              <w:rPr>
                <w:color w:val="FFFFFF" w:themeColor="background1"/>
              </w:rPr>
              <w:br/>
              <w:t>работе с инвесторами, определяющих требования к:</w:t>
            </w:r>
            <w:r w:rsidRPr="0001686E">
              <w:rPr>
                <w:color w:val="FFFFFF" w:themeColor="background1"/>
              </w:rPr>
              <w:br/>
              <w:t>- знаниям;</w:t>
            </w:r>
            <w:r w:rsidRPr="0001686E">
              <w:rPr>
                <w:color w:val="FFFFFF" w:themeColor="background1"/>
              </w:rPr>
              <w:br/>
              <w:t>- навыкам;</w:t>
            </w:r>
            <w:r w:rsidRPr="0001686E">
              <w:rPr>
                <w:color w:val="FFFFFF" w:themeColor="background1"/>
              </w:rPr>
              <w:br/>
              <w:t>- ценностям.</w:t>
            </w:r>
          </w:p>
        </w:tc>
        <w:tc>
          <w:tcPr>
            <w:tcW w:w="790" w:type="dxa"/>
            <w:shd w:val="clear" w:color="000000" w:fill="FFFFFF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409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ПОДПРОГРАММА 1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«Развитие и поддержка малого и среднего предпринимательства в Подгоренском муниципальном районе»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243B9" w:rsidRPr="0001686E" w:rsidRDefault="00DB3F32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31.1</w:t>
            </w:r>
            <w:r w:rsidR="00E243B9" w:rsidRPr="0001686E">
              <w:rPr>
                <w:color w:val="FFFFFF" w:themeColor="background1"/>
              </w:rPr>
              <w:t>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auto" w:fill="auto"/>
            <w:hideMark/>
          </w:tcPr>
          <w:p w:rsidR="00E243B9" w:rsidRPr="0001686E" w:rsidRDefault="00E243B9" w:rsidP="005D4FF4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В результате реализации мероприятий Программы к 201</w:t>
            </w:r>
            <w:r w:rsidR="00251E46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 xml:space="preserve"> году будут  достигнуты следующие целевые индикаторы:             </w:t>
            </w:r>
            <w:r w:rsidRPr="0001686E">
              <w:rPr>
                <w:color w:val="FFFFFF" w:themeColor="background1"/>
              </w:rPr>
              <w:br/>
              <w:t>1. Среднесписочная численность работников малых предприятий   (планируемое значение -  69</w:t>
            </w:r>
            <w:r w:rsidR="00566193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 xml:space="preserve"> чел.).                                                                                                      </w:t>
            </w:r>
            <w:r w:rsidRPr="0001686E">
              <w:rPr>
                <w:color w:val="FFFFFF" w:themeColor="background1"/>
              </w:rPr>
              <w:br/>
              <w:t>2. Объем налоговых поступлений в консолидированный бюджет Подгоренского муниципального района от субъектов МСП - (планируемое значение -  в 201</w:t>
            </w:r>
            <w:r w:rsidR="005D4FF4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 xml:space="preserve"> году </w:t>
            </w:r>
            <w:r w:rsidR="005D4FF4" w:rsidRPr="0001686E">
              <w:rPr>
                <w:color w:val="FFFFFF" w:themeColor="background1"/>
              </w:rPr>
              <w:t>–</w:t>
            </w:r>
            <w:r w:rsidRPr="0001686E">
              <w:rPr>
                <w:color w:val="FFFFFF" w:themeColor="background1"/>
              </w:rPr>
              <w:t xml:space="preserve"> </w:t>
            </w:r>
            <w:r w:rsidR="005D4FF4" w:rsidRPr="0001686E">
              <w:rPr>
                <w:color w:val="FFFFFF" w:themeColor="background1"/>
              </w:rPr>
              <w:t xml:space="preserve">6874,8 </w:t>
            </w:r>
            <w:r w:rsidRPr="0001686E">
              <w:rPr>
                <w:color w:val="FFFFFF" w:themeColor="background1"/>
              </w:rPr>
              <w:t>тыс. руб.)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31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в том числе: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3841" w:type="dxa"/>
            <w:gridSpan w:val="4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628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7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1.1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Совершенствование правовой базы и снижение административных барьеров для эффективного развития малого и среднего предпринимательства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 администрации Подгоренского муниципального района;</w:t>
            </w:r>
            <w:r w:rsidRPr="0001686E">
              <w:rPr>
                <w:color w:val="FFFFFF" w:themeColor="background1"/>
              </w:rPr>
              <w:br/>
              <w:t>- координационный совет по малому предпринимательству при главе администрации Подгоренского муниципального района;</w:t>
            </w:r>
            <w:r w:rsidRPr="0001686E">
              <w:rPr>
                <w:color w:val="FFFFFF" w:themeColor="background1"/>
              </w:rPr>
              <w:br/>
              <w:t xml:space="preserve">- организации инфраструктуры поддержки малого и среднего </w:t>
            </w:r>
            <w:proofErr w:type="spellStart"/>
            <w:proofErr w:type="gramStart"/>
            <w:r w:rsidRPr="0001686E">
              <w:rPr>
                <w:color w:val="FFFFFF" w:themeColor="background1"/>
              </w:rPr>
              <w:t>предпринима-тельства</w:t>
            </w:r>
            <w:proofErr w:type="spellEnd"/>
            <w:proofErr w:type="gramEnd"/>
            <w:r w:rsidRPr="0001686E">
              <w:rPr>
                <w:color w:val="FFFFFF" w:themeColor="background1"/>
              </w:rPr>
              <w:t>.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</w:t>
            </w:r>
            <w:r w:rsidR="00DB3F32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243B9" w:rsidRPr="0001686E" w:rsidRDefault="00DB3F32" w:rsidP="00DB3F3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auto" w:fill="auto"/>
            <w:hideMark/>
          </w:tcPr>
          <w:p w:rsidR="00E243B9" w:rsidRPr="0001686E" w:rsidRDefault="00E243B9" w:rsidP="005D4FF4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В результате реализации мероприятий Программы к 201</w:t>
            </w:r>
            <w:r w:rsidR="000E2ADE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 xml:space="preserve"> году будут  достигнуты следующие целевые индикаторы:             </w:t>
            </w:r>
            <w:r w:rsidRPr="0001686E">
              <w:rPr>
                <w:color w:val="FFFFFF" w:themeColor="background1"/>
              </w:rPr>
              <w:br/>
              <w:t>1. Среднесписочная численность работников малых предприятий   (планируемое значение -  69</w:t>
            </w:r>
            <w:r w:rsidR="005D4FF4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 xml:space="preserve"> чел.).                                                                                                      </w:t>
            </w:r>
            <w:r w:rsidRPr="0001686E">
              <w:rPr>
                <w:color w:val="FFFFFF" w:themeColor="background1"/>
              </w:rPr>
              <w:br/>
              <w:t xml:space="preserve">2. Объем налоговых поступлений в консолидированный бюджет Подгоренского муниципального района от субъектов МСП - (планируемое значение -  в 2018 году </w:t>
            </w:r>
            <w:r w:rsidR="005D4FF4" w:rsidRPr="0001686E">
              <w:rPr>
                <w:color w:val="FFFFFF" w:themeColor="background1"/>
              </w:rPr>
              <w:t>–</w:t>
            </w:r>
            <w:r w:rsidRPr="0001686E">
              <w:rPr>
                <w:color w:val="FFFFFF" w:themeColor="background1"/>
              </w:rPr>
              <w:t xml:space="preserve"> </w:t>
            </w:r>
            <w:r w:rsidR="005D4FF4" w:rsidRPr="0001686E">
              <w:rPr>
                <w:color w:val="FFFFFF" w:themeColor="background1"/>
              </w:rPr>
              <w:t xml:space="preserve">6874,8 </w:t>
            </w:r>
            <w:r w:rsidRPr="0001686E">
              <w:rPr>
                <w:color w:val="FFFFFF" w:themeColor="background1"/>
              </w:rPr>
              <w:t>тыс. руб.)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613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8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Информационное  обеспечение  субъектов МСП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:rsidR="00E243B9" w:rsidRPr="0001686E" w:rsidRDefault="00E243B9" w:rsidP="009F53EB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 администрации Подгоренского муниципального района;</w:t>
            </w:r>
            <w:r w:rsidRPr="0001686E">
              <w:rPr>
                <w:color w:val="FFFFFF" w:themeColor="background1"/>
              </w:rPr>
              <w:br/>
              <w:t>- координационный совет по малому предпринимательству при главе администрации Подгоренского муниципального района;</w:t>
            </w:r>
            <w:r w:rsidRPr="0001686E">
              <w:rPr>
                <w:color w:val="FFFFFF" w:themeColor="background1"/>
              </w:rPr>
              <w:br/>
              <w:t>- организации инфраструктуры поддержки малого и среднего предпр</w:t>
            </w:r>
            <w:r w:rsidR="009F53EB" w:rsidRPr="0001686E">
              <w:rPr>
                <w:color w:val="FFFFFF" w:themeColor="background1"/>
              </w:rPr>
              <w:t>и</w:t>
            </w:r>
            <w:r w:rsidRPr="0001686E">
              <w:rPr>
                <w:color w:val="FFFFFF" w:themeColor="background1"/>
              </w:rPr>
              <w:t>нимательства.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 w:rsidP="000E2ADE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</w:t>
            </w:r>
            <w:r w:rsidR="000E2ADE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243B9" w:rsidRPr="0001686E" w:rsidRDefault="000E2ADE" w:rsidP="000E2ADE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auto" w:fill="auto"/>
            <w:hideMark/>
          </w:tcPr>
          <w:p w:rsidR="00E243B9" w:rsidRPr="0001686E" w:rsidRDefault="00E243B9" w:rsidP="009F53EB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В результате реализации мероприятий Программы к 201</w:t>
            </w:r>
            <w:r w:rsidR="00323524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 xml:space="preserve"> году будут  достигнуты следующие целевые индикаторы:             </w:t>
            </w:r>
            <w:r w:rsidRPr="0001686E">
              <w:rPr>
                <w:color w:val="FFFFFF" w:themeColor="background1"/>
              </w:rPr>
              <w:br/>
              <w:t>1. Среднесписочная численность работников малых предприятий   (планируемое значение -  69</w:t>
            </w:r>
            <w:r w:rsidR="009F53EB" w:rsidRPr="0001686E">
              <w:rPr>
                <w:color w:val="FFFFFF" w:themeColor="background1"/>
              </w:rPr>
              <w:t>9</w:t>
            </w:r>
            <w:r w:rsidRPr="0001686E">
              <w:rPr>
                <w:color w:val="FFFFFF" w:themeColor="background1"/>
              </w:rPr>
              <w:t xml:space="preserve"> чел.).                                                                                                      </w:t>
            </w:r>
            <w:r w:rsidRPr="0001686E">
              <w:rPr>
                <w:color w:val="FFFFFF" w:themeColor="background1"/>
              </w:rPr>
              <w:br/>
              <w:t xml:space="preserve">2. Объем налоговых поступлений в консолидированный бюджет Подгоренского муниципального района от субъектов МСП - (планируемое значение -  в 2018 году </w:t>
            </w:r>
            <w:r w:rsidR="009F53EB" w:rsidRPr="0001686E">
              <w:rPr>
                <w:color w:val="FFFFFF" w:themeColor="background1"/>
              </w:rPr>
              <w:t>–</w:t>
            </w:r>
            <w:r w:rsidRPr="0001686E">
              <w:rPr>
                <w:color w:val="FFFFFF" w:themeColor="background1"/>
              </w:rPr>
              <w:t xml:space="preserve"> </w:t>
            </w:r>
            <w:r w:rsidR="009F53EB" w:rsidRPr="0001686E">
              <w:rPr>
                <w:color w:val="FFFFFF" w:themeColor="background1"/>
              </w:rPr>
              <w:t xml:space="preserve">6874,8 </w:t>
            </w:r>
            <w:r w:rsidRPr="0001686E">
              <w:rPr>
                <w:color w:val="FFFFFF" w:themeColor="background1"/>
              </w:rPr>
              <w:t>тыс. руб.)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184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1.3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Укрепление АНО «Подгоренский  центр поддержки предпринимательства»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АНО «Подгоренский  центр поддержки предпринимательства»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 w:rsidP="000E2ADE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</w:t>
            </w:r>
            <w:r w:rsidR="000E2ADE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243B9" w:rsidRPr="0001686E" w:rsidRDefault="000E2ADE" w:rsidP="000E2ADE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auto" w:fill="auto"/>
            <w:vAlign w:val="bottom"/>
            <w:hideMark/>
          </w:tcPr>
          <w:p w:rsidR="00E243B9" w:rsidRPr="0001686E" w:rsidRDefault="00E243B9" w:rsidP="009F53EB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Увеличение </w:t>
            </w:r>
            <w:proofErr w:type="spellStart"/>
            <w:r w:rsidRPr="0001686E">
              <w:rPr>
                <w:color w:val="FFFFFF" w:themeColor="background1"/>
              </w:rPr>
              <w:t>колличества</w:t>
            </w:r>
            <w:proofErr w:type="spellEnd"/>
            <w:r w:rsidRPr="0001686E">
              <w:rPr>
                <w:color w:val="FFFFFF" w:themeColor="background1"/>
              </w:rPr>
              <w:t xml:space="preserve"> и качества предоставляемых консультационных услуг до </w:t>
            </w:r>
            <w:r w:rsidR="009F53EB" w:rsidRPr="0001686E">
              <w:rPr>
                <w:color w:val="FFFFFF" w:themeColor="background1"/>
              </w:rPr>
              <w:t>1030</w:t>
            </w:r>
            <w:r w:rsidRPr="0001686E">
              <w:rPr>
                <w:color w:val="FFFFFF" w:themeColor="background1"/>
              </w:rPr>
              <w:t xml:space="preserve"> ед.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1845"/>
        </w:trPr>
        <w:tc>
          <w:tcPr>
            <w:tcW w:w="582" w:type="dxa"/>
            <w:shd w:val="clear" w:color="auto" w:fill="auto"/>
            <w:noWrap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10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E243B9" w:rsidRPr="0001686E" w:rsidRDefault="00E243B9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Предоставление грантов начинающим субъектам малого предпринимательства.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 администрации Подгоренского муниципального района;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  <w:hideMark/>
          </w:tcPr>
          <w:p w:rsidR="00E243B9" w:rsidRPr="0001686E" w:rsidRDefault="00E243B9" w:rsidP="000E2ADE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</w:t>
            </w:r>
            <w:r w:rsidR="000E2ADE" w:rsidRPr="0001686E">
              <w:rPr>
                <w:color w:val="FFFFFF" w:themeColor="background1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243B9" w:rsidRPr="0001686E" w:rsidRDefault="000E2ADE" w:rsidP="000E2ADE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</w:t>
            </w:r>
            <w:r w:rsidR="00E243B9" w:rsidRPr="0001686E">
              <w:rPr>
                <w:color w:val="FFFFFF" w:themeColor="background1"/>
              </w:rPr>
              <w:t>12.201</w:t>
            </w: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3841" w:type="dxa"/>
            <w:gridSpan w:val="4"/>
            <w:shd w:val="clear" w:color="auto" w:fill="auto"/>
            <w:hideMark/>
          </w:tcPr>
          <w:p w:rsidR="00E243B9" w:rsidRPr="0001686E" w:rsidRDefault="00E243B9" w:rsidP="00C1614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1. Выделение </w:t>
            </w:r>
            <w:r w:rsidR="00C1614D" w:rsidRPr="0001686E">
              <w:rPr>
                <w:color w:val="FFFFFF" w:themeColor="background1"/>
              </w:rPr>
              <w:t>3</w:t>
            </w:r>
            <w:r w:rsidRPr="0001686E">
              <w:rPr>
                <w:color w:val="FFFFFF" w:themeColor="background1"/>
              </w:rPr>
              <w:t xml:space="preserve">-х грантов                                               2.Отношение среднесписочной численности работников малых и средних предприятий к численности населения – </w:t>
            </w:r>
            <w:r w:rsidR="00C1614D" w:rsidRPr="0001686E">
              <w:rPr>
                <w:color w:val="FFFFFF" w:themeColor="background1"/>
              </w:rPr>
              <w:t>3</w:t>
            </w:r>
            <w:r w:rsidRPr="0001686E">
              <w:rPr>
                <w:color w:val="FFFFFF" w:themeColor="background1"/>
              </w:rPr>
              <w:t>,</w:t>
            </w:r>
            <w:r w:rsidR="00C1614D" w:rsidRPr="0001686E">
              <w:rPr>
                <w:color w:val="FFFFFF" w:themeColor="background1"/>
              </w:rPr>
              <w:t>1</w:t>
            </w:r>
            <w:r w:rsidRPr="0001686E">
              <w:rPr>
                <w:color w:val="FFFFFF" w:themeColor="background1"/>
              </w:rPr>
              <w:t xml:space="preserve"> %.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E243B9" w:rsidRPr="0001686E" w:rsidRDefault="00E243B9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gridAfter w:val="1"/>
          <w:wAfter w:w="142" w:type="dxa"/>
          <w:trHeight w:val="1845"/>
        </w:trPr>
        <w:tc>
          <w:tcPr>
            <w:tcW w:w="582" w:type="dxa"/>
            <w:shd w:val="clear" w:color="auto" w:fill="auto"/>
            <w:noWrap/>
          </w:tcPr>
          <w:p w:rsidR="00C55EAA" w:rsidRPr="0001686E" w:rsidRDefault="00C55EAA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11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55EAA" w:rsidRPr="0001686E" w:rsidRDefault="00C55EAA" w:rsidP="00C55EAA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55EAA" w:rsidRPr="0001686E" w:rsidRDefault="00C55EAA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Предоставление субсидий на компенсацию части затрат субъекта МСП по уплате первого взноса (аванса) по договору (договорам) лизинга оборудования, заключённому с российской лизинговой организацией в целях создания и (или) развития либо  модернизации производства товаров (работ, услуг).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55EAA" w:rsidRPr="0001686E" w:rsidRDefault="00C55EAA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 администрации Подгоренского муниципального района;</w:t>
            </w:r>
          </w:p>
        </w:tc>
        <w:tc>
          <w:tcPr>
            <w:tcW w:w="1607" w:type="dxa"/>
            <w:gridSpan w:val="2"/>
            <w:shd w:val="clear" w:color="auto" w:fill="auto"/>
            <w:vAlign w:val="bottom"/>
          </w:tcPr>
          <w:p w:rsidR="00C55EAA" w:rsidRPr="0001686E" w:rsidRDefault="00C55EAA" w:rsidP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01.01.2019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C55EAA" w:rsidRPr="0001686E" w:rsidRDefault="00C55EAA" w:rsidP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31.12.2019</w:t>
            </w:r>
          </w:p>
        </w:tc>
        <w:tc>
          <w:tcPr>
            <w:tcW w:w="3841" w:type="dxa"/>
            <w:gridSpan w:val="4"/>
            <w:shd w:val="clear" w:color="auto" w:fill="auto"/>
          </w:tcPr>
          <w:p w:rsidR="00C55EAA" w:rsidRPr="0001686E" w:rsidRDefault="00C55EAA" w:rsidP="00C1614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1. Выделение 3-х грантов                                               2.Отношение среднесписочной численности работников малых и средних предприятий к численности населения – 3,1 %.</w:t>
            </w:r>
          </w:p>
        </w:tc>
        <w:tc>
          <w:tcPr>
            <w:tcW w:w="790" w:type="dxa"/>
            <w:shd w:val="clear" w:color="auto" w:fill="auto"/>
            <w:vAlign w:val="bottom"/>
          </w:tcPr>
          <w:p w:rsidR="00C55EAA" w:rsidRPr="0001686E" w:rsidRDefault="00C55EAA">
            <w:pPr>
              <w:jc w:val="center"/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1395"/>
        </w:trPr>
        <w:tc>
          <w:tcPr>
            <w:tcW w:w="15325" w:type="dxa"/>
            <w:gridSpan w:val="17"/>
            <w:shd w:val="clear" w:color="auto" w:fill="auto"/>
            <w:vAlign w:val="center"/>
            <w:hideMark/>
          </w:tcPr>
          <w:tbl>
            <w:tblPr>
              <w:tblStyle w:val="af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235"/>
              <w:gridCol w:w="2859"/>
            </w:tblGrid>
            <w:tr w:rsidR="00042A20" w:rsidRPr="0001686E" w:rsidTr="005E7D0C">
              <w:tc>
                <w:tcPr>
                  <w:tcW w:w="12235" w:type="dxa"/>
                </w:tcPr>
                <w:p w:rsidR="00042A20" w:rsidRPr="0001686E" w:rsidRDefault="00042A20" w:rsidP="005E7D0C">
                  <w:pPr>
                    <w:rPr>
                      <w:color w:val="FFFFFF" w:themeColor="background1"/>
                      <w:sz w:val="28"/>
                      <w:szCs w:val="28"/>
                    </w:rPr>
                  </w:pPr>
                </w:p>
              </w:tc>
              <w:tc>
                <w:tcPr>
                  <w:tcW w:w="2859" w:type="dxa"/>
                </w:tcPr>
                <w:p w:rsidR="00042A20" w:rsidRPr="0001686E" w:rsidRDefault="00042A20" w:rsidP="005E7D0C">
                  <w:pPr>
                    <w:rPr>
                      <w:color w:val="FFFFFF" w:themeColor="background1"/>
                    </w:rPr>
                  </w:pPr>
                  <w:r w:rsidRPr="0001686E">
                    <w:rPr>
                      <w:color w:val="FFFFFF" w:themeColor="background1"/>
                    </w:rPr>
                    <w:t>Приложение №</w:t>
                  </w:r>
                  <w:r w:rsidR="005E7D0C" w:rsidRPr="0001686E">
                    <w:rPr>
                      <w:color w:val="FFFFFF" w:themeColor="background1"/>
                    </w:rPr>
                    <w:t>2</w:t>
                  </w:r>
                  <w:r w:rsidRPr="0001686E">
                    <w:rPr>
                      <w:color w:val="FFFFFF" w:themeColor="background1"/>
                    </w:rPr>
                    <w:t xml:space="preserve">                                 к муниципальной программе Подгоренского района «Развитие экономики района» на 2014-2021 гг.</w:t>
                  </w:r>
                </w:p>
              </w:tc>
            </w:tr>
          </w:tbl>
          <w:p w:rsidR="00042A20" w:rsidRPr="0001686E" w:rsidRDefault="00042A20" w:rsidP="005E7D0C">
            <w:pPr>
              <w:rPr>
                <w:color w:val="FFFFFF" w:themeColor="background1"/>
                <w:sz w:val="28"/>
                <w:szCs w:val="28"/>
              </w:rPr>
            </w:pPr>
          </w:p>
          <w:p w:rsidR="00323C0D" w:rsidRPr="0001686E" w:rsidRDefault="00323C0D" w:rsidP="00042A20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 xml:space="preserve">Расходы муниципального бюджета на реализацию муниципальной программы Подгоренского района </w:t>
            </w:r>
            <w:r w:rsidR="00042A20" w:rsidRPr="0001686E">
              <w:rPr>
                <w:color w:val="FFFFFF" w:themeColor="background1"/>
                <w:sz w:val="28"/>
                <w:szCs w:val="28"/>
              </w:rPr>
              <w:t>«</w:t>
            </w:r>
            <w:r w:rsidRPr="0001686E">
              <w:rPr>
                <w:color w:val="FFFFFF" w:themeColor="background1"/>
                <w:sz w:val="28"/>
                <w:szCs w:val="28"/>
              </w:rPr>
              <w:t>Развитие экономики района</w:t>
            </w:r>
            <w:r w:rsidR="00042A20" w:rsidRPr="0001686E">
              <w:rPr>
                <w:color w:val="FFFFFF" w:themeColor="background1"/>
                <w:sz w:val="28"/>
                <w:szCs w:val="28"/>
              </w:rPr>
              <w:t>»</w:t>
            </w:r>
            <w:r w:rsidRPr="0001686E">
              <w:rPr>
                <w:color w:val="FFFFFF" w:themeColor="background1"/>
                <w:sz w:val="28"/>
                <w:szCs w:val="28"/>
              </w:rPr>
              <w:t xml:space="preserve"> на 2014-2021 гг. </w:t>
            </w:r>
          </w:p>
        </w:tc>
      </w:tr>
      <w:tr w:rsidR="0001686E" w:rsidRPr="0001686E" w:rsidTr="0001686E">
        <w:trPr>
          <w:trHeight w:val="465"/>
        </w:trPr>
        <w:tc>
          <w:tcPr>
            <w:tcW w:w="2567" w:type="dxa"/>
            <w:gridSpan w:val="2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1136" w:type="dxa"/>
            <w:gridSpan w:val="3"/>
            <w:shd w:val="clear" w:color="auto" w:fill="auto"/>
            <w:noWrap/>
            <w:vAlign w:val="bottom"/>
          </w:tcPr>
          <w:p w:rsidR="00323C0D" w:rsidRPr="0001686E" w:rsidRDefault="00323C0D">
            <w:pPr>
              <w:rPr>
                <w:rFonts w:ascii="Calibri" w:hAnsi="Calibri" w:cs="Calibri"/>
                <w:color w:val="FFFFFF" w:themeColor="background1"/>
                <w:sz w:val="36"/>
                <w:szCs w:val="36"/>
              </w:rPr>
            </w:pPr>
          </w:p>
        </w:tc>
      </w:tr>
      <w:tr w:rsidR="0001686E" w:rsidRPr="0001686E" w:rsidTr="0001686E">
        <w:trPr>
          <w:trHeight w:val="1098"/>
        </w:trPr>
        <w:tc>
          <w:tcPr>
            <w:tcW w:w="2567" w:type="dxa"/>
            <w:gridSpan w:val="2"/>
            <w:vMerge w:val="restart"/>
            <w:shd w:val="clear" w:color="auto" w:fill="auto"/>
            <w:vAlign w:val="center"/>
            <w:hideMark/>
          </w:tcPr>
          <w:p w:rsidR="00C023B8" w:rsidRPr="0001686E" w:rsidRDefault="00C023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center"/>
            <w:hideMark/>
          </w:tcPr>
          <w:p w:rsidR="00C023B8" w:rsidRPr="0001686E" w:rsidRDefault="00C023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11057" w:type="dxa"/>
            <w:gridSpan w:val="13"/>
            <w:shd w:val="clear" w:color="auto" w:fill="auto"/>
            <w:vAlign w:val="center"/>
            <w:hideMark/>
          </w:tcPr>
          <w:p w:rsidR="00C023B8" w:rsidRPr="0001686E" w:rsidRDefault="00C023B8" w:rsidP="00C023B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Расходы муниципального бюджета по годам реализации муниципальной программы, тыс. руб. </w:t>
            </w:r>
          </w:p>
        </w:tc>
      </w:tr>
      <w:tr w:rsidR="0001686E" w:rsidRPr="0001686E" w:rsidTr="0001686E">
        <w:trPr>
          <w:trHeight w:val="325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2014</w:t>
            </w:r>
            <w:r w:rsidRPr="0001686E">
              <w:rPr>
                <w:color w:val="FFFFFF" w:themeColor="background1"/>
              </w:rPr>
              <w:br/>
              <w:t>(первый год реализации)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2015</w:t>
            </w:r>
            <w:r w:rsidRPr="0001686E">
              <w:rPr>
                <w:color w:val="FFFFFF" w:themeColor="background1"/>
              </w:rPr>
              <w:br/>
              <w:t>(второй год реализации)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2016</w:t>
            </w:r>
            <w:r w:rsidRPr="0001686E">
              <w:rPr>
                <w:color w:val="FFFFFF" w:themeColor="background1"/>
              </w:rPr>
              <w:br/>
              <w:t xml:space="preserve">(третий год реализации) 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2017</w:t>
            </w:r>
            <w:r w:rsidRPr="0001686E">
              <w:rPr>
                <w:color w:val="FFFFFF" w:themeColor="background1"/>
              </w:rPr>
              <w:br/>
              <w:t xml:space="preserve">(четвёртый год реализации) 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2018</w:t>
            </w:r>
            <w:r w:rsidRPr="0001686E">
              <w:rPr>
                <w:color w:val="FFFFFF" w:themeColor="background1"/>
              </w:rPr>
              <w:br/>
              <w:t xml:space="preserve">(пятый год реализации)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</w:rPr>
              <w:t>2019</w:t>
            </w:r>
            <w:r w:rsidRPr="0001686E">
              <w:rPr>
                <w:color w:val="FFFFFF" w:themeColor="background1"/>
              </w:rPr>
              <w:br/>
              <w:t>(шестой год реализации)</w:t>
            </w:r>
            <w:r w:rsidRPr="0001686E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2020</w:t>
            </w:r>
            <w:r w:rsidRPr="0001686E">
              <w:rPr>
                <w:color w:val="FFFFFF" w:themeColor="background1"/>
              </w:rPr>
              <w:br/>
              <w:t xml:space="preserve">(седьмой год реализации) </w:t>
            </w:r>
          </w:p>
        </w:tc>
        <w:tc>
          <w:tcPr>
            <w:tcW w:w="1136" w:type="dxa"/>
            <w:gridSpan w:val="3"/>
            <w:shd w:val="clear" w:color="000000" w:fill="FFFFFF"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</w:rPr>
              <w:t>2021</w:t>
            </w:r>
            <w:r w:rsidRPr="0001686E">
              <w:rPr>
                <w:color w:val="FFFFFF" w:themeColor="background1"/>
              </w:rPr>
              <w:br/>
              <w:t>(восьмой год реализации)</w:t>
            </w:r>
            <w:r w:rsidRPr="0001686E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shd w:val="clear" w:color="000000" w:fill="FFFFFF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 </w:t>
            </w:r>
          </w:p>
        </w:tc>
        <w:tc>
          <w:tcPr>
            <w:tcW w:w="1136" w:type="dxa"/>
            <w:gridSpan w:val="3"/>
            <w:shd w:val="clear" w:color="auto" w:fill="auto"/>
            <w:noWrap/>
            <w:vAlign w:val="center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7</w:t>
            </w:r>
          </w:p>
        </w:tc>
      </w:tr>
      <w:tr w:rsidR="0001686E" w:rsidRPr="0001686E" w:rsidTr="0001686E">
        <w:trPr>
          <w:trHeight w:val="825"/>
        </w:trPr>
        <w:tc>
          <w:tcPr>
            <w:tcW w:w="2567" w:type="dxa"/>
            <w:gridSpan w:val="2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«Развитие экономики района на 2014-2021 гг.»</w:t>
            </w:r>
          </w:p>
        </w:tc>
        <w:tc>
          <w:tcPr>
            <w:tcW w:w="1701" w:type="dxa"/>
            <w:gridSpan w:val="2"/>
            <w:shd w:val="clear" w:color="000000" w:fill="FFFFFF"/>
            <w:vAlign w:val="bottom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160,00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30,90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98,46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1 026,39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23C0D" w:rsidRPr="0001686E" w:rsidRDefault="00C95496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1094,3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1 030,40</w:t>
            </w:r>
          </w:p>
        </w:tc>
        <w:tc>
          <w:tcPr>
            <w:tcW w:w="1136" w:type="dxa"/>
            <w:gridSpan w:val="3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1 200,50</w:t>
            </w: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 w:val="restart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Организационно-</w:t>
            </w:r>
            <w:r w:rsidRPr="0001686E">
              <w:rPr>
                <w:color w:val="FFFFFF" w:themeColor="background1"/>
              </w:rPr>
              <w:lastRenderedPageBreak/>
              <w:t>методическое и консультационное сопровождение разработки документов стратегического планирования.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bottom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 xml:space="preserve">Отдел </w:t>
            </w:r>
            <w:r w:rsidRPr="0001686E">
              <w:rPr>
                <w:color w:val="FFFFFF" w:themeColor="background1"/>
              </w:rPr>
              <w:lastRenderedPageBreak/>
              <w:t>экономического развития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75,00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75,00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866452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  <w:r w:rsidR="00323C0D"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760"/>
        </w:trPr>
        <w:tc>
          <w:tcPr>
            <w:tcW w:w="2567" w:type="dxa"/>
            <w:gridSpan w:val="2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:rsidR="00866452" w:rsidRPr="0001686E" w:rsidRDefault="00866452" w:rsidP="00464939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866452" w:rsidRPr="0001686E" w:rsidRDefault="00866452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 w:val="restart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Информационная и консультационная поддержка субъектов МСП,  развитие системы гарантийного обеспечения обязательств субъектов МСП.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                   АНО "Подгоренский ЦПП"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540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660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 w:val="restart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Повышение уровня информированности населения  района в вопросах защиты прав потребителей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 w:val="restart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Введение системы обучения, как элемента </w:t>
            </w:r>
            <w:proofErr w:type="gramStart"/>
            <w:r w:rsidRPr="0001686E">
              <w:rPr>
                <w:color w:val="FFFFFF" w:themeColor="background1"/>
              </w:rPr>
              <w:t>Стандарта деятельности органов местного самоуправления Подгоренского муниципального района</w:t>
            </w:r>
            <w:proofErr w:type="gramEnd"/>
            <w:r w:rsidRPr="0001686E">
              <w:rPr>
                <w:color w:val="FFFFFF" w:themeColor="background1"/>
              </w:rPr>
              <w:t xml:space="preserve"> по обеспечению благоприятного инвестиционного климата 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1290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  <w:r w:rsidR="00866452"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 w:val="restart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«Развитие и поддержка малого и среднего предпринимательства в Подгоренском муниципальном районе на 2012-2021 годы»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160,00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100,00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30,90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23,36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951,39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C95496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1094,3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1 200,50</w:t>
            </w: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b/>
                <w:bCs/>
                <w:color w:val="FFFFFF" w:themeColor="background1"/>
              </w:rPr>
            </w:pPr>
            <w:r w:rsidRPr="0001686E">
              <w:rPr>
                <w:b/>
                <w:bCs/>
                <w:color w:val="FFFFFF" w:themeColor="background1"/>
              </w:rPr>
              <w:t>1 030,40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b/>
                <w:bCs/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 w:val="restart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Совершенствование правовой базы и снижение административных барьеров для эффективного развития малого и среднего предпринимательства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540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 w:val="restart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Информационное  обеспечение  субъектов МСП</w:t>
            </w:r>
          </w:p>
        </w:tc>
        <w:tc>
          <w:tcPr>
            <w:tcW w:w="1701" w:type="dxa"/>
            <w:gridSpan w:val="2"/>
            <w:vMerge w:val="restart"/>
            <w:shd w:val="clear" w:color="000000" w:fill="FFFFFF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                   АНО "Подгоренский ЦПП"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10,00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37,42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20,90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10,59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4,58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323C0D" w:rsidRPr="0001686E" w:rsidRDefault="00693A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</w:t>
            </w:r>
            <w:r w:rsidR="00323C0D" w:rsidRPr="0001686E">
              <w:rPr>
                <w:color w:val="FFFFFF" w:themeColor="background1"/>
              </w:rPr>
              <w:t>,00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 w:val="restart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375"/>
        </w:trPr>
        <w:tc>
          <w:tcPr>
            <w:tcW w:w="2567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6" w:type="dxa"/>
            <w:gridSpan w:val="3"/>
            <w:vMerge/>
            <w:vAlign w:val="center"/>
            <w:hideMark/>
          </w:tcPr>
          <w:p w:rsidR="00323C0D" w:rsidRPr="0001686E" w:rsidRDefault="00323C0D">
            <w:pPr>
              <w:rPr>
                <w:color w:val="FFFFFF" w:themeColor="background1"/>
              </w:rPr>
            </w:pPr>
          </w:p>
        </w:tc>
      </w:tr>
      <w:tr w:rsidR="0001686E" w:rsidRPr="0001686E" w:rsidTr="0001686E">
        <w:trPr>
          <w:trHeight w:val="1500"/>
        </w:trPr>
        <w:tc>
          <w:tcPr>
            <w:tcW w:w="2567" w:type="dxa"/>
            <w:gridSpan w:val="2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Укрепление АНО «Подгоренский центр поддержки предпринимательства» по оказанию услуг субъектам малого и среднего предпринимательства. </w:t>
            </w:r>
          </w:p>
        </w:tc>
        <w:tc>
          <w:tcPr>
            <w:tcW w:w="1701" w:type="dxa"/>
            <w:gridSpan w:val="2"/>
            <w:shd w:val="clear" w:color="000000" w:fill="FFFFFF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АНО "Подгоренский ЦПП"                    Отдел экономического развития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62,58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12,77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52,24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23C0D" w:rsidRPr="0001686E" w:rsidRDefault="00C95496" w:rsidP="00693A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</w:t>
            </w:r>
            <w:r w:rsidR="00693A46" w:rsidRPr="0001686E">
              <w:rPr>
                <w:color w:val="FFFFFF" w:themeColor="background1"/>
              </w:rPr>
              <w:t>0</w:t>
            </w:r>
            <w:r w:rsidRPr="0001686E">
              <w:rPr>
                <w:color w:val="FFFFFF" w:themeColor="background1"/>
              </w:rPr>
              <w:t>,0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6" w:type="dxa"/>
            <w:gridSpan w:val="3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810"/>
        </w:trPr>
        <w:tc>
          <w:tcPr>
            <w:tcW w:w="2567" w:type="dxa"/>
            <w:gridSpan w:val="2"/>
            <w:shd w:val="clear" w:color="auto" w:fill="auto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Предоставление грантов начинающим субъектам малого предпринимательства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250,00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300,00</w:t>
            </w:r>
          </w:p>
        </w:tc>
        <w:tc>
          <w:tcPr>
            <w:tcW w:w="1274" w:type="dxa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1 026,00</w:t>
            </w:r>
          </w:p>
        </w:tc>
        <w:tc>
          <w:tcPr>
            <w:tcW w:w="1136" w:type="dxa"/>
            <w:gridSpan w:val="3"/>
            <w:shd w:val="clear" w:color="auto" w:fill="auto"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1 200,50</w:t>
            </w:r>
          </w:p>
        </w:tc>
      </w:tr>
      <w:tr w:rsidR="0001686E" w:rsidRPr="0001686E" w:rsidTr="0001686E">
        <w:trPr>
          <w:trHeight w:val="2730"/>
        </w:trPr>
        <w:tc>
          <w:tcPr>
            <w:tcW w:w="2567" w:type="dxa"/>
            <w:gridSpan w:val="2"/>
            <w:shd w:val="clear" w:color="auto" w:fill="auto"/>
            <w:noWrap/>
            <w:hideMark/>
          </w:tcPr>
          <w:p w:rsidR="00323C0D" w:rsidRPr="0001686E" w:rsidRDefault="00323C0D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«Предоставление субсидий на компенсацию части затрат субъекта МСП по уплате первого взноса (аванса) по договору (договорам) лизинга оборудования, заключённому с российской лизинговой организацией в целях создания и (или) развития либо  модернизации производства товаров (работ, услуг)».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644,57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23C0D" w:rsidRPr="0001686E" w:rsidRDefault="00323C0D" w:rsidP="00C9549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</w:t>
            </w:r>
            <w:r w:rsidR="00C95496" w:rsidRPr="0001686E">
              <w:rPr>
                <w:color w:val="FFFFFF" w:themeColor="background1"/>
              </w:rPr>
              <w:t>7</w:t>
            </w:r>
            <w:r w:rsidRPr="0001686E">
              <w:rPr>
                <w:color w:val="FFFFFF" w:themeColor="background1"/>
              </w:rPr>
              <w:t>9,30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6" w:type="dxa"/>
            <w:gridSpan w:val="3"/>
            <w:shd w:val="clear" w:color="auto" w:fill="auto"/>
            <w:noWrap/>
            <w:vAlign w:val="bottom"/>
            <w:hideMark/>
          </w:tcPr>
          <w:p w:rsidR="00323C0D" w:rsidRPr="0001686E" w:rsidRDefault="00323C0D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</w:tbl>
    <w:p w:rsidR="006B7418" w:rsidRPr="0001686E" w:rsidRDefault="006B7418" w:rsidP="00CC5E4D">
      <w:pPr>
        <w:jc w:val="both"/>
        <w:rPr>
          <w:b/>
          <w:color w:val="FFFFFF" w:themeColor="background1"/>
          <w:lang w:eastAsia="ru-RU"/>
        </w:rPr>
      </w:pPr>
    </w:p>
    <w:p w:rsidR="00C023B8" w:rsidRPr="0001686E" w:rsidRDefault="00C023B8" w:rsidP="00CC5E4D">
      <w:pPr>
        <w:jc w:val="both"/>
        <w:rPr>
          <w:b/>
          <w:color w:val="FFFFFF" w:themeColor="background1"/>
          <w:lang w:eastAsia="ru-RU"/>
        </w:rPr>
      </w:pPr>
    </w:p>
    <w:p w:rsidR="00C023B8" w:rsidRPr="0001686E" w:rsidRDefault="00C023B8" w:rsidP="00CC5E4D">
      <w:pPr>
        <w:jc w:val="both"/>
        <w:rPr>
          <w:b/>
          <w:color w:val="FFFFFF" w:themeColor="background1"/>
          <w:lang w:eastAsia="ru-RU"/>
        </w:rPr>
      </w:pPr>
    </w:p>
    <w:p w:rsidR="00C023B8" w:rsidRPr="0001686E" w:rsidRDefault="00C023B8" w:rsidP="00CC5E4D">
      <w:pPr>
        <w:jc w:val="both"/>
        <w:rPr>
          <w:b/>
          <w:color w:val="FFFFFF" w:themeColor="background1"/>
          <w:lang w:eastAsia="ru-RU"/>
        </w:rPr>
      </w:pPr>
    </w:p>
    <w:p w:rsidR="00C023B8" w:rsidRPr="0001686E" w:rsidRDefault="00C023B8" w:rsidP="00CC5E4D">
      <w:pPr>
        <w:jc w:val="both"/>
        <w:rPr>
          <w:b/>
          <w:color w:val="FFFFFF" w:themeColor="background1"/>
          <w:lang w:eastAsia="ru-RU"/>
        </w:rPr>
      </w:pPr>
    </w:p>
    <w:p w:rsidR="00C023B8" w:rsidRPr="0001686E" w:rsidRDefault="00C023B8" w:rsidP="00CC5E4D">
      <w:pPr>
        <w:jc w:val="both"/>
        <w:rPr>
          <w:b/>
          <w:color w:val="FFFFFF" w:themeColor="background1"/>
          <w:lang w:eastAsia="ru-RU"/>
        </w:rPr>
      </w:pPr>
    </w:p>
    <w:p w:rsidR="00C023B8" w:rsidRPr="0001686E" w:rsidRDefault="00C023B8" w:rsidP="00CC5E4D">
      <w:pPr>
        <w:jc w:val="both"/>
        <w:rPr>
          <w:b/>
          <w:color w:val="FFFFFF" w:themeColor="background1"/>
          <w:lang w:eastAsia="ru-RU"/>
        </w:rPr>
      </w:pPr>
    </w:p>
    <w:p w:rsidR="00C023B8" w:rsidRPr="0001686E" w:rsidRDefault="00C023B8" w:rsidP="00CC5E4D">
      <w:pPr>
        <w:jc w:val="both"/>
        <w:rPr>
          <w:b/>
          <w:color w:val="FFFFFF" w:themeColor="background1"/>
          <w:lang w:eastAsia="ru-RU"/>
        </w:rPr>
      </w:pPr>
    </w:p>
    <w:tbl>
      <w:tblPr>
        <w:tblW w:w="151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984"/>
        <w:gridCol w:w="1560"/>
        <w:gridCol w:w="1134"/>
        <w:gridCol w:w="1134"/>
        <w:gridCol w:w="992"/>
        <w:gridCol w:w="850"/>
        <w:gridCol w:w="993"/>
        <w:gridCol w:w="992"/>
        <w:gridCol w:w="142"/>
        <w:gridCol w:w="1134"/>
        <w:gridCol w:w="1464"/>
        <w:gridCol w:w="1340"/>
      </w:tblGrid>
      <w:tr w:rsidR="00EC7873" w:rsidRPr="0001686E" w:rsidTr="00042A20">
        <w:trPr>
          <w:trHeight w:val="1335"/>
        </w:trPr>
        <w:tc>
          <w:tcPr>
            <w:tcW w:w="143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  <w:p w:rsidR="00C023B8" w:rsidRPr="0001686E" w:rsidRDefault="00C023B8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  <w:p w:rsidR="00C023B8" w:rsidRPr="0001686E" w:rsidRDefault="00C023B8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  <w:p w:rsidR="00C023B8" w:rsidRPr="0001686E" w:rsidRDefault="00C023B8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C7873" w:rsidRPr="0001686E" w:rsidRDefault="00EC7873" w:rsidP="00042A20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Приложение №3                                 к муниципальной программе Подгоренского района «Развитие экономики района» на 2014-2021 гг.</w:t>
            </w:r>
          </w:p>
        </w:tc>
      </w:tr>
      <w:tr w:rsidR="0001686E" w:rsidRPr="0001686E" w:rsidTr="0001686E">
        <w:trPr>
          <w:trHeight w:val="1140"/>
        </w:trPr>
        <w:tc>
          <w:tcPr>
            <w:tcW w:w="15152" w:type="dxa"/>
            <w:gridSpan w:val="13"/>
            <w:shd w:val="clear" w:color="auto" w:fill="auto"/>
            <w:vAlign w:val="center"/>
            <w:hideMark/>
          </w:tcPr>
          <w:p w:rsidR="00042A20" w:rsidRPr="0001686E" w:rsidRDefault="00042A20" w:rsidP="00042A20">
            <w:pPr>
              <w:jc w:val="center"/>
              <w:rPr>
                <w:rFonts w:ascii="Arial CYR" w:hAnsi="Arial CYR" w:cs="Arial CYR"/>
                <w:color w:val="FFFFFF" w:themeColor="background1"/>
                <w:sz w:val="28"/>
                <w:szCs w:val="28"/>
              </w:rPr>
            </w:pPr>
            <w:r w:rsidRPr="0001686E">
              <w:rPr>
                <w:color w:val="FFFFFF" w:themeColor="background1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 юридических и физических лиц на реализацию муниципальной программы Подгоренского района «Развитие экономики района» на 2014-2021 гг.</w:t>
            </w:r>
          </w:p>
        </w:tc>
      </w:tr>
      <w:tr w:rsidR="0001686E" w:rsidRPr="0001686E" w:rsidTr="0001686E">
        <w:trPr>
          <w:trHeight w:val="900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Статус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Источники ресурсного обеспечения</w:t>
            </w:r>
          </w:p>
        </w:tc>
        <w:tc>
          <w:tcPr>
            <w:tcW w:w="10175" w:type="dxa"/>
            <w:gridSpan w:val="10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Оценка расходов по годам реализации муниципальной программы, тыс. руб.</w:t>
            </w:r>
          </w:p>
        </w:tc>
      </w:tr>
      <w:tr w:rsidR="0001686E" w:rsidRPr="0001686E" w:rsidTr="0001686E">
        <w:trPr>
          <w:trHeight w:val="1260"/>
        </w:trPr>
        <w:tc>
          <w:tcPr>
            <w:tcW w:w="1433" w:type="dxa"/>
            <w:vMerge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всего по программе</w:t>
            </w:r>
          </w:p>
        </w:tc>
        <w:tc>
          <w:tcPr>
            <w:tcW w:w="1134" w:type="dxa"/>
            <w:shd w:val="clear" w:color="000000" w:fill="FFFFFF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2014</w:t>
            </w:r>
            <w:r w:rsidRPr="0001686E">
              <w:rPr>
                <w:color w:val="FFFFFF" w:themeColor="background1"/>
              </w:rPr>
              <w:br/>
              <w:t>(первый год реализации)</w:t>
            </w:r>
          </w:p>
        </w:tc>
        <w:tc>
          <w:tcPr>
            <w:tcW w:w="992" w:type="dxa"/>
            <w:shd w:val="clear" w:color="000000" w:fill="FFFFFF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2015</w:t>
            </w:r>
            <w:r w:rsidRPr="0001686E">
              <w:rPr>
                <w:color w:val="FFFFFF" w:themeColor="background1"/>
              </w:rPr>
              <w:br/>
              <w:t>(второй год реализации)</w:t>
            </w:r>
          </w:p>
        </w:tc>
        <w:tc>
          <w:tcPr>
            <w:tcW w:w="850" w:type="dxa"/>
            <w:shd w:val="clear" w:color="000000" w:fill="FFFFFF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2016</w:t>
            </w:r>
            <w:r w:rsidRPr="0001686E">
              <w:rPr>
                <w:color w:val="FFFFFF" w:themeColor="background1"/>
              </w:rPr>
              <w:br/>
              <w:t xml:space="preserve">(третий год реализации) </w:t>
            </w:r>
          </w:p>
        </w:tc>
        <w:tc>
          <w:tcPr>
            <w:tcW w:w="993" w:type="dxa"/>
            <w:shd w:val="clear" w:color="000000" w:fill="FFFFFF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2017</w:t>
            </w:r>
            <w:r w:rsidRPr="0001686E">
              <w:rPr>
                <w:color w:val="FFFFFF" w:themeColor="background1"/>
              </w:rPr>
              <w:br/>
              <w:t>(четвёртый год реализации)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2018</w:t>
            </w:r>
            <w:r w:rsidRPr="0001686E">
              <w:rPr>
                <w:color w:val="FFFFFF" w:themeColor="background1"/>
              </w:rPr>
              <w:br/>
              <w:t>(пятый год реализации)</w:t>
            </w:r>
          </w:p>
        </w:tc>
        <w:tc>
          <w:tcPr>
            <w:tcW w:w="1134" w:type="dxa"/>
            <w:shd w:val="clear" w:color="auto" w:fill="auto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2019</w:t>
            </w:r>
            <w:r w:rsidRPr="0001686E">
              <w:rPr>
                <w:color w:val="FFFFFF" w:themeColor="background1"/>
              </w:rPr>
              <w:br/>
              <w:t>(шестой год реализации)</w:t>
            </w:r>
          </w:p>
        </w:tc>
        <w:tc>
          <w:tcPr>
            <w:tcW w:w="1464" w:type="dxa"/>
            <w:shd w:val="clear" w:color="auto" w:fill="auto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2020</w:t>
            </w:r>
            <w:r w:rsidRPr="0001686E">
              <w:rPr>
                <w:color w:val="FFFFFF" w:themeColor="background1"/>
              </w:rPr>
              <w:br/>
              <w:t>(седьмой год реализации)</w:t>
            </w:r>
          </w:p>
        </w:tc>
        <w:tc>
          <w:tcPr>
            <w:tcW w:w="1340" w:type="dxa"/>
            <w:shd w:val="clear" w:color="auto" w:fill="auto"/>
            <w:hideMark/>
          </w:tcPr>
          <w:p w:rsidR="00EC7873" w:rsidRPr="0001686E" w:rsidRDefault="00EC7873">
            <w:pPr>
              <w:jc w:val="both"/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2021</w:t>
            </w:r>
            <w:r w:rsidRPr="0001686E">
              <w:rPr>
                <w:color w:val="FFFFFF" w:themeColor="background1"/>
                <w:sz w:val="20"/>
                <w:szCs w:val="20"/>
              </w:rPr>
              <w:br/>
              <w:t>(восьмой  год реализации)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spacing w:after="240"/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«Развитие экономики района» на 2014-2021 гг.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2752F4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5940,85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1360,00</w:t>
            </w:r>
          </w:p>
        </w:tc>
        <w:tc>
          <w:tcPr>
            <w:tcW w:w="992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100,00</w:t>
            </w:r>
          </w:p>
        </w:tc>
        <w:tc>
          <w:tcPr>
            <w:tcW w:w="85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30,90</w:t>
            </w:r>
          </w:p>
        </w:tc>
        <w:tc>
          <w:tcPr>
            <w:tcW w:w="993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98,36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1026,39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2752F4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1094,3</w:t>
            </w:r>
          </w:p>
        </w:tc>
        <w:tc>
          <w:tcPr>
            <w:tcW w:w="146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1030,40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1200,50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960,00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960,00</w:t>
            </w:r>
          </w:p>
        </w:tc>
        <w:tc>
          <w:tcPr>
            <w:tcW w:w="992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240,00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240,00</w:t>
            </w:r>
          </w:p>
        </w:tc>
        <w:tc>
          <w:tcPr>
            <w:tcW w:w="992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2752F4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4740,85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160,00</w:t>
            </w:r>
          </w:p>
        </w:tc>
        <w:tc>
          <w:tcPr>
            <w:tcW w:w="992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100,00</w:t>
            </w:r>
          </w:p>
        </w:tc>
        <w:tc>
          <w:tcPr>
            <w:tcW w:w="85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30,90</w:t>
            </w:r>
          </w:p>
        </w:tc>
        <w:tc>
          <w:tcPr>
            <w:tcW w:w="993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98,36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1026,39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2752F4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1094,3</w:t>
            </w:r>
          </w:p>
        </w:tc>
        <w:tc>
          <w:tcPr>
            <w:tcW w:w="146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1030,40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1200,50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в том </w:t>
            </w:r>
            <w:r w:rsidRPr="0001686E">
              <w:rPr>
                <w:color w:val="FFFFFF" w:themeColor="background1"/>
              </w:rPr>
              <w:lastRenderedPageBreak/>
              <w:t>числе: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 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ОСНОВНОЕ МЕРОПРИЯТИЕ 1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Организационно-методическое и консультационное сопровождение разработки документов стратегического планирования.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75,00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75,00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75,00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Информационная и консультационная поддержка субъектов МСП,  развитие системы гарантийного обеспечения обязательств субъектов МСП.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Повышение уровня информированности населения  района в вопросах защиты прав потребителей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ОСНОВНО</w:t>
            </w:r>
            <w:r w:rsidRPr="0001686E">
              <w:rPr>
                <w:color w:val="FFFFFF" w:themeColor="background1"/>
              </w:rPr>
              <w:lastRenderedPageBreak/>
              <w:t>Е МЕРОПРИЯТИЕ 4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 xml:space="preserve">Ведение </w:t>
            </w:r>
            <w:r w:rsidRPr="0001686E">
              <w:rPr>
                <w:color w:val="FFFFFF" w:themeColor="background1"/>
              </w:rPr>
              <w:lastRenderedPageBreak/>
              <w:t xml:space="preserve">системы обучения, как элемента </w:t>
            </w:r>
            <w:proofErr w:type="gramStart"/>
            <w:r w:rsidRPr="0001686E">
              <w:rPr>
                <w:color w:val="FFFFFF" w:themeColor="background1"/>
              </w:rPr>
              <w:t>Стандарта деятельности органов местного самоуправления Подгоренского муниципального района</w:t>
            </w:r>
            <w:proofErr w:type="gramEnd"/>
            <w:r w:rsidRPr="0001686E">
              <w:rPr>
                <w:color w:val="FFFFFF" w:themeColor="background1"/>
              </w:rPr>
              <w:t xml:space="preserve"> по обеспечению благоприятного инвестиционного климата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lastRenderedPageBreak/>
              <w:t xml:space="preserve">всего, в том </w:t>
            </w:r>
            <w:r w:rsidRPr="0001686E">
              <w:rPr>
                <w:color w:val="FFFFFF" w:themeColor="background1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«Развитие и поддержка малого и среднего предпринимательства в Подгоренском муниципальном районе» на 2014-2021 годы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5850,25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1360,00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30,90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23,36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951,39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1153,70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1030,40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1200,50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960,00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960,00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240,00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240,00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4650,25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160,00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30,90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23,36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951,39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1153,70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1030,40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1200,50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1.1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Совершенствование правовой базы и снижение административных барьеров для эффективного развития малого и среднего </w:t>
            </w:r>
            <w:r w:rsidRPr="0001686E">
              <w:rPr>
                <w:color w:val="FFFFFF" w:themeColor="background1"/>
              </w:rPr>
              <w:lastRenderedPageBreak/>
              <w:t>предпринимательства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  <w:r w:rsidRPr="0001686E"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  <w:r w:rsidRPr="0001686E"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  <w:r w:rsidRPr="0001686E"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  <w:r w:rsidRPr="0001686E"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  <w:r w:rsidRPr="0001686E"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lastRenderedPageBreak/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1.2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 w:rsidP="00693A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Информационное обеспечение  субъектов МСП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 w:rsidP="00693A46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8</w:t>
            </w:r>
            <w:r w:rsidR="00693A46" w:rsidRPr="0001686E">
              <w:rPr>
                <w:color w:val="FFFFFF" w:themeColor="background1"/>
              </w:rPr>
              <w:t>8</w:t>
            </w:r>
            <w:r w:rsidRPr="0001686E">
              <w:rPr>
                <w:color w:val="FFFFFF" w:themeColor="background1"/>
              </w:rPr>
              <w:t>,49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37,42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20,90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10,59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4,58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693A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</w:t>
            </w:r>
            <w:r w:rsidR="00EC7873" w:rsidRPr="0001686E">
              <w:rPr>
                <w:color w:val="FFFFFF" w:themeColor="background1"/>
              </w:rPr>
              <w:t>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 w:rsidP="00693A46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8</w:t>
            </w:r>
            <w:r w:rsidR="00693A46" w:rsidRPr="0001686E">
              <w:rPr>
                <w:color w:val="FFFFFF" w:themeColor="background1"/>
              </w:rPr>
              <w:t>8</w:t>
            </w:r>
            <w:r w:rsidRPr="0001686E">
              <w:rPr>
                <w:color w:val="FFFFFF" w:themeColor="background1"/>
              </w:rPr>
              <w:t>,49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37,42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20,90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10,59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4,58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693A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</w:t>
            </w:r>
            <w:r w:rsidR="00EC7873" w:rsidRPr="0001686E">
              <w:rPr>
                <w:color w:val="FFFFFF" w:themeColor="background1"/>
              </w:rPr>
              <w:t>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1.3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Укрепление АНО «Подгоренский центр поддержки предпринимательства» по оказанию услуг субъектам малого и среднего предпринимательства. 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2752F4" w:rsidP="00693A46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</w:t>
            </w:r>
            <w:r w:rsidR="00693A46" w:rsidRPr="0001686E">
              <w:rPr>
                <w:color w:val="FFFFFF" w:themeColor="background1"/>
              </w:rPr>
              <w:t>37</w:t>
            </w:r>
            <w:r w:rsidRPr="0001686E">
              <w:rPr>
                <w:color w:val="FFFFFF" w:themeColor="background1"/>
              </w:rPr>
              <w:t>,59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62,58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12,77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52,24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2752F4" w:rsidP="00693A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</w:t>
            </w:r>
            <w:r w:rsidR="00693A46" w:rsidRPr="0001686E">
              <w:rPr>
                <w:color w:val="FFFFFF" w:themeColor="background1"/>
              </w:rPr>
              <w:t>0,0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2752F4" w:rsidP="00693A46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</w:t>
            </w:r>
            <w:r w:rsidR="00693A46" w:rsidRPr="0001686E">
              <w:rPr>
                <w:color w:val="FFFFFF" w:themeColor="background1"/>
              </w:rPr>
              <w:t>37</w:t>
            </w:r>
            <w:r w:rsidRPr="0001686E">
              <w:rPr>
                <w:color w:val="FFFFFF" w:themeColor="background1"/>
              </w:rPr>
              <w:t>,59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62,58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12,77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52,24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2752F4" w:rsidP="00693A46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</w:t>
            </w:r>
            <w:r w:rsidR="00693A46" w:rsidRPr="0001686E">
              <w:rPr>
                <w:color w:val="FFFFFF" w:themeColor="background1"/>
              </w:rPr>
              <w:t>0,0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Основное </w:t>
            </w:r>
            <w:r w:rsidRPr="0001686E">
              <w:rPr>
                <w:color w:val="FFFFFF" w:themeColor="background1"/>
              </w:rPr>
              <w:br/>
              <w:t>мероприятие 1.4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Предоставление грантов начинающим субъектам малого предпринимательства.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4040,90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1260,00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300,00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1030,40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1200,50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960,00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960,00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240,00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240,00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2840,90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250,00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300,00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1030,40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1200,50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 xml:space="preserve"> </w:t>
            </w:r>
            <w:r w:rsidRPr="0001686E">
              <w:rPr>
                <w:color w:val="FFFFFF" w:themeColor="background1"/>
              </w:rPr>
              <w:br/>
              <w:t>Основное мероприятие 1.5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Предоставление субсидий на компенсацию части затрат субъекта МСП по уплате первого взноса (аванса) по договору (договорам) лизинга оборудования, заключённому с российской лизинговой организацией в целях создания и (или) развития либо  модернизации производства товаров (работ, услуг).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 w:rsidP="00FC7941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14</w:t>
            </w:r>
            <w:r w:rsidR="00FC7941" w:rsidRPr="0001686E">
              <w:rPr>
                <w:color w:val="FFFFFF" w:themeColor="background1"/>
              </w:rPr>
              <w:t>2</w:t>
            </w:r>
            <w:r w:rsidRPr="0001686E">
              <w:rPr>
                <w:color w:val="FFFFFF" w:themeColor="background1"/>
              </w:rPr>
              <w:t>3,87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644,57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 w:rsidP="00FC7941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</w:t>
            </w:r>
            <w:r w:rsidR="00FC7941" w:rsidRPr="0001686E">
              <w:rPr>
                <w:color w:val="FFFFFF" w:themeColor="background1"/>
              </w:rPr>
              <w:t>7</w:t>
            </w:r>
            <w:r w:rsidRPr="0001686E">
              <w:rPr>
                <w:color w:val="FFFFFF" w:themeColor="background1"/>
              </w:rPr>
              <w:t>9,30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 w:rsidP="00FC7941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14</w:t>
            </w:r>
            <w:r w:rsidR="00FC7941" w:rsidRPr="0001686E">
              <w:rPr>
                <w:color w:val="FFFFFF" w:themeColor="background1"/>
              </w:rPr>
              <w:t>2</w:t>
            </w:r>
            <w:r w:rsidRPr="0001686E">
              <w:rPr>
                <w:color w:val="FFFFFF" w:themeColor="background1"/>
              </w:rPr>
              <w:t>3,87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644,57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 w:rsidP="00FC7941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7</w:t>
            </w:r>
            <w:r w:rsidR="00FC7941" w:rsidRPr="0001686E">
              <w:rPr>
                <w:color w:val="FFFFFF" w:themeColor="background1"/>
              </w:rPr>
              <w:t>7</w:t>
            </w:r>
            <w:r w:rsidRPr="0001686E">
              <w:rPr>
                <w:color w:val="FFFFFF" w:themeColor="background1"/>
              </w:rPr>
              <w:t>9,30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31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01686E" w:rsidRPr="0001686E" w:rsidTr="0001686E">
        <w:trPr>
          <w:trHeight w:val="945"/>
        </w:trPr>
        <w:tc>
          <w:tcPr>
            <w:tcW w:w="1433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  <w:r w:rsidRPr="0001686E">
              <w:rPr>
                <w:color w:val="FFFFFF" w:themeColor="background1"/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46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  <w:r w:rsidRPr="0001686E">
              <w:rPr>
                <w:color w:val="FFFFFF" w:themeColor="background1"/>
              </w:rPr>
              <w:t>0,00</w:t>
            </w:r>
          </w:p>
        </w:tc>
      </w:tr>
      <w:tr w:rsidR="00EC7873" w:rsidRPr="0001686E" w:rsidTr="002752F4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873" w:rsidRPr="0001686E" w:rsidRDefault="00EC7873">
            <w:pPr>
              <w:rPr>
                <w:color w:val="FFFFFF" w:themeColor="background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873" w:rsidRPr="0001686E" w:rsidRDefault="00EC7873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873" w:rsidRPr="0001686E" w:rsidRDefault="00EC7873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873" w:rsidRPr="0001686E" w:rsidRDefault="00EC7873">
            <w:pPr>
              <w:jc w:val="center"/>
              <w:rPr>
                <w:rFonts w:ascii="Arial CYR" w:hAnsi="Arial CYR" w:cs="Arial CYR"/>
                <w:color w:val="FFFFFF" w:themeColor="background1"/>
                <w:sz w:val="20"/>
                <w:szCs w:val="20"/>
              </w:rPr>
            </w:pPr>
          </w:p>
        </w:tc>
      </w:tr>
    </w:tbl>
    <w:p w:rsidR="006B7418" w:rsidRPr="0001686E" w:rsidRDefault="006B7418" w:rsidP="00CC5E4D">
      <w:pPr>
        <w:jc w:val="both"/>
        <w:rPr>
          <w:b/>
          <w:color w:val="FFFFFF" w:themeColor="background1"/>
          <w:sz w:val="28"/>
          <w:szCs w:val="28"/>
          <w:lang w:eastAsia="ru-RU"/>
        </w:rPr>
      </w:pPr>
    </w:p>
    <w:sectPr w:rsidR="006B7418" w:rsidRPr="0001686E" w:rsidSect="00E243B9">
      <w:footnotePr>
        <w:pos w:val="beneathText"/>
      </w:footnotePr>
      <w:pgSz w:w="16837" w:h="11905" w:orient="landscape"/>
      <w:pgMar w:top="1701" w:right="1134" w:bottom="850" w:left="1134" w:header="720" w:footer="720" w:gutter="0"/>
      <w:pgNumType w:start="5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17" w:rsidRDefault="006A7017">
      <w:r>
        <w:separator/>
      </w:r>
    </w:p>
  </w:endnote>
  <w:endnote w:type="continuationSeparator" w:id="0">
    <w:p w:rsidR="006A7017" w:rsidRDefault="006A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onsultant">
    <w:altName w:val="Courier New"/>
    <w:charset w:val="CC"/>
    <w:family w:val="modern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>
    <w:pPr>
      <w:pStyle w:val="af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DEC532B" wp14:editId="1E3F8798">
              <wp:simplePos x="0" y="0"/>
              <wp:positionH relativeFrom="page">
                <wp:posOffset>7007860</wp:posOffset>
              </wp:positionH>
              <wp:positionV relativeFrom="paragraph">
                <wp:posOffset>635</wp:posOffset>
              </wp:positionV>
              <wp:extent cx="34290" cy="132715"/>
              <wp:effectExtent l="6985" t="635" r="6350" b="0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1B7B" w:rsidRDefault="00A31B7B">
                          <w:pPr>
                            <w:pStyle w:val="af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964F66"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1.8pt;margin-top:.05pt;width:2.7pt;height:10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" stroked="f">
              <v:fill opacity="0"/>
              <v:textbox inset="0,0,0,0">
                <w:txbxContent>
                  <w:p w:rsidR="00A31B7B" w:rsidRDefault="00A31B7B">
                    <w:pPr>
                      <w:pStyle w:val="af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964F66">
                      <w:rPr>
                        <w:rStyle w:val="a3"/>
                        <w:noProof/>
                      </w:rPr>
                      <w:t>1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06418626" wp14:editId="1AC40E90">
              <wp:simplePos x="0" y="0"/>
              <wp:positionH relativeFrom="page">
                <wp:posOffset>7007860</wp:posOffset>
              </wp:positionH>
              <wp:positionV relativeFrom="paragraph">
                <wp:posOffset>635</wp:posOffset>
              </wp:positionV>
              <wp:extent cx="27940" cy="126365"/>
              <wp:effectExtent l="6985" t="635" r="3175" b="6350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" cy="1263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1B7B" w:rsidRDefault="00A31B7B">
                          <w:pPr>
                            <w:pStyle w:val="af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551.8pt;margin-top:.05pt;width:2.2pt;height:9.9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" stroked="f">
              <v:fill opacity="0"/>
              <v:textbox inset="0,0,0,0">
                <w:txbxContent>
                  <w:p w:rsidR="0095076F" w:rsidRDefault="0095076F">
                    <w:pPr>
                      <w:pStyle w:val="af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17" w:rsidRDefault="006A7017">
      <w:r>
        <w:separator/>
      </w:r>
    </w:p>
  </w:footnote>
  <w:footnote w:type="continuationSeparator" w:id="0">
    <w:p w:rsidR="006A7017" w:rsidRDefault="006A7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>
    <w:pPr>
      <w:pStyle w:val="ad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60985848" wp14:editId="4F7F9E64">
              <wp:simplePos x="0" y="0"/>
              <wp:positionH relativeFrom="page">
                <wp:posOffset>7070090</wp:posOffset>
              </wp:positionH>
              <wp:positionV relativeFrom="paragraph">
                <wp:posOffset>635</wp:posOffset>
              </wp:positionV>
              <wp:extent cx="13970" cy="126365"/>
              <wp:effectExtent l="2540" t="635" r="2540" b="635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263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1B7B" w:rsidRDefault="00A31B7B">
                          <w:pPr>
                            <w:pStyle w:val="a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6.7pt;margin-top:.05pt;width:1.1pt;height:9.9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" stroked="f">
              <v:fill opacity="0"/>
              <v:textbox inset="0,0,0,0">
                <w:txbxContent>
                  <w:p w:rsidR="0095076F" w:rsidRDefault="0095076F">
                    <w:pPr>
                      <w:pStyle w:val="ad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7B" w:rsidRDefault="00A31B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8E2CD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pStyle w:val="-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952"/>
        </w:tabs>
        <w:ind w:left="952" w:hanging="600"/>
      </w:p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6">
    <w:nsid w:val="00000006"/>
    <w:multiLevelType w:val="multilevel"/>
    <w:tmpl w:val="00000006"/>
    <w:name w:val="WW8Num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D4531A6"/>
    <w:multiLevelType w:val="hybridMultilevel"/>
    <w:tmpl w:val="61544F38"/>
    <w:lvl w:ilvl="0" w:tplc="886AC53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E03060E"/>
    <w:multiLevelType w:val="hybridMultilevel"/>
    <w:tmpl w:val="97263286"/>
    <w:lvl w:ilvl="0" w:tplc="0419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82349"/>
    <w:multiLevelType w:val="hybridMultilevel"/>
    <w:tmpl w:val="EB5CA79A"/>
    <w:lvl w:ilvl="0" w:tplc="4BAEC7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3345646"/>
    <w:multiLevelType w:val="hybridMultilevel"/>
    <w:tmpl w:val="5A560762"/>
    <w:lvl w:ilvl="0" w:tplc="AC3E7CD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51956DC"/>
    <w:multiLevelType w:val="hybridMultilevel"/>
    <w:tmpl w:val="97006E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9195F"/>
    <w:multiLevelType w:val="hybridMultilevel"/>
    <w:tmpl w:val="A58A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031A3"/>
    <w:multiLevelType w:val="multilevel"/>
    <w:tmpl w:val="7744D20A"/>
    <w:lvl w:ilvl="0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665E6DC3"/>
    <w:multiLevelType w:val="hybridMultilevel"/>
    <w:tmpl w:val="2BEEB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E30A7"/>
    <w:multiLevelType w:val="hybridMultilevel"/>
    <w:tmpl w:val="C69E11E8"/>
    <w:lvl w:ilvl="0" w:tplc="6F905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8"/>
  </w:num>
  <w:num w:numId="14">
    <w:abstractNumId w:val="20"/>
  </w:num>
  <w:num w:numId="15">
    <w:abstractNumId w:val="16"/>
  </w:num>
  <w:num w:numId="16">
    <w:abstractNumId w:val="1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14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D7"/>
    <w:rsid w:val="0000020B"/>
    <w:rsid w:val="00000CDC"/>
    <w:rsid w:val="00001230"/>
    <w:rsid w:val="0000130E"/>
    <w:rsid w:val="00001C32"/>
    <w:rsid w:val="00002FA0"/>
    <w:rsid w:val="00003443"/>
    <w:rsid w:val="000042FD"/>
    <w:rsid w:val="00004624"/>
    <w:rsid w:val="0000545C"/>
    <w:rsid w:val="000104C7"/>
    <w:rsid w:val="00011467"/>
    <w:rsid w:val="000133FF"/>
    <w:rsid w:val="00013E38"/>
    <w:rsid w:val="0001635B"/>
    <w:rsid w:val="0001686E"/>
    <w:rsid w:val="00021D78"/>
    <w:rsid w:val="000222D3"/>
    <w:rsid w:val="00022949"/>
    <w:rsid w:val="00024674"/>
    <w:rsid w:val="00024B86"/>
    <w:rsid w:val="00026388"/>
    <w:rsid w:val="000267BA"/>
    <w:rsid w:val="00027175"/>
    <w:rsid w:val="000312E2"/>
    <w:rsid w:val="00033D38"/>
    <w:rsid w:val="0003481A"/>
    <w:rsid w:val="00034B08"/>
    <w:rsid w:val="00035BB6"/>
    <w:rsid w:val="00036194"/>
    <w:rsid w:val="0003770D"/>
    <w:rsid w:val="00042A20"/>
    <w:rsid w:val="000437FB"/>
    <w:rsid w:val="00043FCD"/>
    <w:rsid w:val="000444E6"/>
    <w:rsid w:val="0004470B"/>
    <w:rsid w:val="000455F2"/>
    <w:rsid w:val="00045A46"/>
    <w:rsid w:val="00046215"/>
    <w:rsid w:val="000476D0"/>
    <w:rsid w:val="000516B4"/>
    <w:rsid w:val="0005357A"/>
    <w:rsid w:val="00055DD9"/>
    <w:rsid w:val="0005653B"/>
    <w:rsid w:val="00062CE8"/>
    <w:rsid w:val="000630C8"/>
    <w:rsid w:val="000640BA"/>
    <w:rsid w:val="0006551D"/>
    <w:rsid w:val="0006559C"/>
    <w:rsid w:val="000704C3"/>
    <w:rsid w:val="00070D58"/>
    <w:rsid w:val="00071E4C"/>
    <w:rsid w:val="0007279A"/>
    <w:rsid w:val="00076682"/>
    <w:rsid w:val="00077763"/>
    <w:rsid w:val="00077FC1"/>
    <w:rsid w:val="00085B22"/>
    <w:rsid w:val="00085FF9"/>
    <w:rsid w:val="0008661E"/>
    <w:rsid w:val="00087B94"/>
    <w:rsid w:val="00087EC0"/>
    <w:rsid w:val="00090190"/>
    <w:rsid w:val="0009193E"/>
    <w:rsid w:val="0009289E"/>
    <w:rsid w:val="00093F7C"/>
    <w:rsid w:val="00095D4E"/>
    <w:rsid w:val="00096F4B"/>
    <w:rsid w:val="000979AA"/>
    <w:rsid w:val="000A34F6"/>
    <w:rsid w:val="000A3949"/>
    <w:rsid w:val="000A4B8A"/>
    <w:rsid w:val="000A4DB0"/>
    <w:rsid w:val="000A4F5B"/>
    <w:rsid w:val="000A4FF2"/>
    <w:rsid w:val="000A5367"/>
    <w:rsid w:val="000A60A0"/>
    <w:rsid w:val="000A6564"/>
    <w:rsid w:val="000A67F4"/>
    <w:rsid w:val="000B003C"/>
    <w:rsid w:val="000B0F28"/>
    <w:rsid w:val="000B141F"/>
    <w:rsid w:val="000B215A"/>
    <w:rsid w:val="000B339C"/>
    <w:rsid w:val="000B3943"/>
    <w:rsid w:val="000B3F55"/>
    <w:rsid w:val="000B511B"/>
    <w:rsid w:val="000B51C8"/>
    <w:rsid w:val="000B5EFA"/>
    <w:rsid w:val="000B7F0F"/>
    <w:rsid w:val="000C02B2"/>
    <w:rsid w:val="000C0806"/>
    <w:rsid w:val="000C4A55"/>
    <w:rsid w:val="000C4ADE"/>
    <w:rsid w:val="000C55AA"/>
    <w:rsid w:val="000C5DCF"/>
    <w:rsid w:val="000C79FD"/>
    <w:rsid w:val="000C7F61"/>
    <w:rsid w:val="000D0F79"/>
    <w:rsid w:val="000D2BE6"/>
    <w:rsid w:val="000D2F2D"/>
    <w:rsid w:val="000D397A"/>
    <w:rsid w:val="000D4D80"/>
    <w:rsid w:val="000D5BD0"/>
    <w:rsid w:val="000E0F4F"/>
    <w:rsid w:val="000E16D1"/>
    <w:rsid w:val="000E2624"/>
    <w:rsid w:val="000E2924"/>
    <w:rsid w:val="000E2ADE"/>
    <w:rsid w:val="000E516B"/>
    <w:rsid w:val="000E56E8"/>
    <w:rsid w:val="000E78EC"/>
    <w:rsid w:val="000F1183"/>
    <w:rsid w:val="000F12B0"/>
    <w:rsid w:val="000F1C1D"/>
    <w:rsid w:val="000F23A3"/>
    <w:rsid w:val="000F3750"/>
    <w:rsid w:val="000F611B"/>
    <w:rsid w:val="000F7645"/>
    <w:rsid w:val="00101A37"/>
    <w:rsid w:val="001040EC"/>
    <w:rsid w:val="00107554"/>
    <w:rsid w:val="00110083"/>
    <w:rsid w:val="0011091B"/>
    <w:rsid w:val="00111120"/>
    <w:rsid w:val="00111164"/>
    <w:rsid w:val="00112BF0"/>
    <w:rsid w:val="00113E9A"/>
    <w:rsid w:val="00116A6B"/>
    <w:rsid w:val="00117328"/>
    <w:rsid w:val="00121004"/>
    <w:rsid w:val="001225D8"/>
    <w:rsid w:val="00123B67"/>
    <w:rsid w:val="00124E78"/>
    <w:rsid w:val="0012584F"/>
    <w:rsid w:val="00130BF8"/>
    <w:rsid w:val="00134DA5"/>
    <w:rsid w:val="00137747"/>
    <w:rsid w:val="0014034D"/>
    <w:rsid w:val="00140A8E"/>
    <w:rsid w:val="00140AE0"/>
    <w:rsid w:val="00143986"/>
    <w:rsid w:val="00144E7A"/>
    <w:rsid w:val="00146005"/>
    <w:rsid w:val="00146425"/>
    <w:rsid w:val="00147973"/>
    <w:rsid w:val="00147AAB"/>
    <w:rsid w:val="0015021C"/>
    <w:rsid w:val="0015154F"/>
    <w:rsid w:val="0015376B"/>
    <w:rsid w:val="00154CDE"/>
    <w:rsid w:val="00160110"/>
    <w:rsid w:val="00160188"/>
    <w:rsid w:val="00160802"/>
    <w:rsid w:val="00161917"/>
    <w:rsid w:val="00161CEA"/>
    <w:rsid w:val="00162773"/>
    <w:rsid w:val="00162A2E"/>
    <w:rsid w:val="001630EB"/>
    <w:rsid w:val="00165C1D"/>
    <w:rsid w:val="00166BBE"/>
    <w:rsid w:val="00172B1A"/>
    <w:rsid w:val="00173558"/>
    <w:rsid w:val="00174FFA"/>
    <w:rsid w:val="00175DE8"/>
    <w:rsid w:val="00176A9B"/>
    <w:rsid w:val="00182A31"/>
    <w:rsid w:val="00183A2D"/>
    <w:rsid w:val="00191B92"/>
    <w:rsid w:val="0019460F"/>
    <w:rsid w:val="001946D5"/>
    <w:rsid w:val="001949C4"/>
    <w:rsid w:val="00194BD9"/>
    <w:rsid w:val="00196DD9"/>
    <w:rsid w:val="001A0672"/>
    <w:rsid w:val="001A1FCA"/>
    <w:rsid w:val="001A2D88"/>
    <w:rsid w:val="001A3374"/>
    <w:rsid w:val="001A3D77"/>
    <w:rsid w:val="001A4345"/>
    <w:rsid w:val="001A4398"/>
    <w:rsid w:val="001A48F1"/>
    <w:rsid w:val="001A6584"/>
    <w:rsid w:val="001A7324"/>
    <w:rsid w:val="001A7414"/>
    <w:rsid w:val="001A76D1"/>
    <w:rsid w:val="001B0AFD"/>
    <w:rsid w:val="001B1A47"/>
    <w:rsid w:val="001B2693"/>
    <w:rsid w:val="001B4657"/>
    <w:rsid w:val="001B5014"/>
    <w:rsid w:val="001B5B06"/>
    <w:rsid w:val="001B61EE"/>
    <w:rsid w:val="001B76FF"/>
    <w:rsid w:val="001B7B2D"/>
    <w:rsid w:val="001C0CE4"/>
    <w:rsid w:val="001C115E"/>
    <w:rsid w:val="001C1326"/>
    <w:rsid w:val="001C2963"/>
    <w:rsid w:val="001C2B1B"/>
    <w:rsid w:val="001C2C9C"/>
    <w:rsid w:val="001C5624"/>
    <w:rsid w:val="001C7E64"/>
    <w:rsid w:val="001D14CE"/>
    <w:rsid w:val="001D246C"/>
    <w:rsid w:val="001D2FD9"/>
    <w:rsid w:val="001D5980"/>
    <w:rsid w:val="001D6C92"/>
    <w:rsid w:val="001E1622"/>
    <w:rsid w:val="001E3908"/>
    <w:rsid w:val="001E4215"/>
    <w:rsid w:val="001E4EE8"/>
    <w:rsid w:val="001E6ABE"/>
    <w:rsid w:val="001F2887"/>
    <w:rsid w:val="001F4A78"/>
    <w:rsid w:val="001F4E42"/>
    <w:rsid w:val="001F575E"/>
    <w:rsid w:val="001F5F2E"/>
    <w:rsid w:val="001F5F4A"/>
    <w:rsid w:val="002006DA"/>
    <w:rsid w:val="00202B44"/>
    <w:rsid w:val="00203771"/>
    <w:rsid w:val="002060D1"/>
    <w:rsid w:val="00206130"/>
    <w:rsid w:val="00206CCD"/>
    <w:rsid w:val="00207435"/>
    <w:rsid w:val="00207F07"/>
    <w:rsid w:val="002118F3"/>
    <w:rsid w:val="00212DE2"/>
    <w:rsid w:val="002131CB"/>
    <w:rsid w:val="00213CC1"/>
    <w:rsid w:val="00214130"/>
    <w:rsid w:val="00214811"/>
    <w:rsid w:val="00217B7E"/>
    <w:rsid w:val="00222E8E"/>
    <w:rsid w:val="002238B5"/>
    <w:rsid w:val="002239A7"/>
    <w:rsid w:val="00223F63"/>
    <w:rsid w:val="0022790B"/>
    <w:rsid w:val="00227E20"/>
    <w:rsid w:val="00231B64"/>
    <w:rsid w:val="00231FE2"/>
    <w:rsid w:val="002345D1"/>
    <w:rsid w:val="0023472E"/>
    <w:rsid w:val="00234C88"/>
    <w:rsid w:val="00236AA9"/>
    <w:rsid w:val="0024103A"/>
    <w:rsid w:val="002413DB"/>
    <w:rsid w:val="00241568"/>
    <w:rsid w:val="00242024"/>
    <w:rsid w:val="00242CA1"/>
    <w:rsid w:val="00243572"/>
    <w:rsid w:val="0024357F"/>
    <w:rsid w:val="002439EA"/>
    <w:rsid w:val="002441BF"/>
    <w:rsid w:val="00245F74"/>
    <w:rsid w:val="00246168"/>
    <w:rsid w:val="002463AB"/>
    <w:rsid w:val="00247AE2"/>
    <w:rsid w:val="0025004D"/>
    <w:rsid w:val="002503EE"/>
    <w:rsid w:val="00250452"/>
    <w:rsid w:val="00251761"/>
    <w:rsid w:val="00251E46"/>
    <w:rsid w:val="00253178"/>
    <w:rsid w:val="00253A5C"/>
    <w:rsid w:val="0025416A"/>
    <w:rsid w:val="00255FF2"/>
    <w:rsid w:val="00256051"/>
    <w:rsid w:val="00260A04"/>
    <w:rsid w:val="00260E68"/>
    <w:rsid w:val="00263927"/>
    <w:rsid w:val="00263BF0"/>
    <w:rsid w:val="00267908"/>
    <w:rsid w:val="00267D27"/>
    <w:rsid w:val="00270B89"/>
    <w:rsid w:val="0027119C"/>
    <w:rsid w:val="00271310"/>
    <w:rsid w:val="00274DA6"/>
    <w:rsid w:val="002752F4"/>
    <w:rsid w:val="00275653"/>
    <w:rsid w:val="0027798B"/>
    <w:rsid w:val="00277D29"/>
    <w:rsid w:val="0028033D"/>
    <w:rsid w:val="002804ED"/>
    <w:rsid w:val="00284EAA"/>
    <w:rsid w:val="002850CB"/>
    <w:rsid w:val="00285114"/>
    <w:rsid w:val="00285634"/>
    <w:rsid w:val="00286F04"/>
    <w:rsid w:val="0029054A"/>
    <w:rsid w:val="002906D7"/>
    <w:rsid w:val="00291E0F"/>
    <w:rsid w:val="00293055"/>
    <w:rsid w:val="00295D88"/>
    <w:rsid w:val="00295E3A"/>
    <w:rsid w:val="00297E58"/>
    <w:rsid w:val="002A07F0"/>
    <w:rsid w:val="002A1AE9"/>
    <w:rsid w:val="002A24C7"/>
    <w:rsid w:val="002A33D3"/>
    <w:rsid w:val="002A343B"/>
    <w:rsid w:val="002A3B7F"/>
    <w:rsid w:val="002A4D96"/>
    <w:rsid w:val="002A5B7D"/>
    <w:rsid w:val="002A6936"/>
    <w:rsid w:val="002A7490"/>
    <w:rsid w:val="002A765D"/>
    <w:rsid w:val="002B02BB"/>
    <w:rsid w:val="002B0B2B"/>
    <w:rsid w:val="002B1FED"/>
    <w:rsid w:val="002B5323"/>
    <w:rsid w:val="002B598C"/>
    <w:rsid w:val="002B5C69"/>
    <w:rsid w:val="002C049D"/>
    <w:rsid w:val="002C180C"/>
    <w:rsid w:val="002C1C93"/>
    <w:rsid w:val="002C1E72"/>
    <w:rsid w:val="002C368E"/>
    <w:rsid w:val="002C4B22"/>
    <w:rsid w:val="002C65D2"/>
    <w:rsid w:val="002D00C1"/>
    <w:rsid w:val="002D0611"/>
    <w:rsid w:val="002D0E20"/>
    <w:rsid w:val="002D27D3"/>
    <w:rsid w:val="002D371E"/>
    <w:rsid w:val="002D4A03"/>
    <w:rsid w:val="002D4D02"/>
    <w:rsid w:val="002D4E48"/>
    <w:rsid w:val="002D6183"/>
    <w:rsid w:val="002E0697"/>
    <w:rsid w:val="002E10B3"/>
    <w:rsid w:val="002E14FE"/>
    <w:rsid w:val="002E324D"/>
    <w:rsid w:val="002E43B0"/>
    <w:rsid w:val="002E624E"/>
    <w:rsid w:val="002E7146"/>
    <w:rsid w:val="002F0573"/>
    <w:rsid w:val="002F06AA"/>
    <w:rsid w:val="002F2650"/>
    <w:rsid w:val="002F3763"/>
    <w:rsid w:val="002F37EE"/>
    <w:rsid w:val="002F3E34"/>
    <w:rsid w:val="002F52CE"/>
    <w:rsid w:val="002F537A"/>
    <w:rsid w:val="002F6EC2"/>
    <w:rsid w:val="00300A2F"/>
    <w:rsid w:val="00301FAB"/>
    <w:rsid w:val="0030215D"/>
    <w:rsid w:val="00303CBD"/>
    <w:rsid w:val="00312589"/>
    <w:rsid w:val="0031316B"/>
    <w:rsid w:val="00313F60"/>
    <w:rsid w:val="00316B9D"/>
    <w:rsid w:val="003223C1"/>
    <w:rsid w:val="00323524"/>
    <w:rsid w:val="00323C0D"/>
    <w:rsid w:val="003240FA"/>
    <w:rsid w:val="0032572E"/>
    <w:rsid w:val="00326EF7"/>
    <w:rsid w:val="003320E5"/>
    <w:rsid w:val="0033387F"/>
    <w:rsid w:val="003407FD"/>
    <w:rsid w:val="00342795"/>
    <w:rsid w:val="00342B86"/>
    <w:rsid w:val="003438EA"/>
    <w:rsid w:val="00343914"/>
    <w:rsid w:val="00344EC1"/>
    <w:rsid w:val="003461BA"/>
    <w:rsid w:val="00346E17"/>
    <w:rsid w:val="0034723B"/>
    <w:rsid w:val="0034732F"/>
    <w:rsid w:val="00350ACC"/>
    <w:rsid w:val="003526C2"/>
    <w:rsid w:val="003536F6"/>
    <w:rsid w:val="00353A2E"/>
    <w:rsid w:val="00354404"/>
    <w:rsid w:val="003545D1"/>
    <w:rsid w:val="00354A03"/>
    <w:rsid w:val="0035553B"/>
    <w:rsid w:val="00356CF1"/>
    <w:rsid w:val="0035741D"/>
    <w:rsid w:val="003576D2"/>
    <w:rsid w:val="00360626"/>
    <w:rsid w:val="00361DD5"/>
    <w:rsid w:val="00362B0F"/>
    <w:rsid w:val="00362C1D"/>
    <w:rsid w:val="00364A7F"/>
    <w:rsid w:val="00365085"/>
    <w:rsid w:val="003655DE"/>
    <w:rsid w:val="003678C6"/>
    <w:rsid w:val="00372A2B"/>
    <w:rsid w:val="00372D99"/>
    <w:rsid w:val="00375AB4"/>
    <w:rsid w:val="003811A3"/>
    <w:rsid w:val="00381913"/>
    <w:rsid w:val="0038531C"/>
    <w:rsid w:val="0038692A"/>
    <w:rsid w:val="00392190"/>
    <w:rsid w:val="00392A9C"/>
    <w:rsid w:val="00396B75"/>
    <w:rsid w:val="003A0444"/>
    <w:rsid w:val="003A12E6"/>
    <w:rsid w:val="003A475B"/>
    <w:rsid w:val="003A57DF"/>
    <w:rsid w:val="003A5B6D"/>
    <w:rsid w:val="003A5F46"/>
    <w:rsid w:val="003A7572"/>
    <w:rsid w:val="003B0423"/>
    <w:rsid w:val="003B3987"/>
    <w:rsid w:val="003B50C7"/>
    <w:rsid w:val="003B51A0"/>
    <w:rsid w:val="003B6338"/>
    <w:rsid w:val="003B6510"/>
    <w:rsid w:val="003B7A0A"/>
    <w:rsid w:val="003C149C"/>
    <w:rsid w:val="003C1F2F"/>
    <w:rsid w:val="003C25B7"/>
    <w:rsid w:val="003C616D"/>
    <w:rsid w:val="003C6299"/>
    <w:rsid w:val="003C694B"/>
    <w:rsid w:val="003C6BFA"/>
    <w:rsid w:val="003D07B1"/>
    <w:rsid w:val="003D13F8"/>
    <w:rsid w:val="003D25BB"/>
    <w:rsid w:val="003D2DAC"/>
    <w:rsid w:val="003D7A60"/>
    <w:rsid w:val="003D7E4D"/>
    <w:rsid w:val="003E00C5"/>
    <w:rsid w:val="003E0C4B"/>
    <w:rsid w:val="003E52CA"/>
    <w:rsid w:val="003E58E8"/>
    <w:rsid w:val="003F2C50"/>
    <w:rsid w:val="003F3E9C"/>
    <w:rsid w:val="003F5D75"/>
    <w:rsid w:val="003F6022"/>
    <w:rsid w:val="0040003A"/>
    <w:rsid w:val="0040110F"/>
    <w:rsid w:val="004020BA"/>
    <w:rsid w:val="00402EA8"/>
    <w:rsid w:val="0040317C"/>
    <w:rsid w:val="004047C1"/>
    <w:rsid w:val="00404F41"/>
    <w:rsid w:val="0040513B"/>
    <w:rsid w:val="00405421"/>
    <w:rsid w:val="00406CF2"/>
    <w:rsid w:val="0041148A"/>
    <w:rsid w:val="00414D91"/>
    <w:rsid w:val="00414FA9"/>
    <w:rsid w:val="00415407"/>
    <w:rsid w:val="00415B56"/>
    <w:rsid w:val="00417D55"/>
    <w:rsid w:val="00422884"/>
    <w:rsid w:val="00422CC3"/>
    <w:rsid w:val="00422CEC"/>
    <w:rsid w:val="0043067E"/>
    <w:rsid w:val="00432439"/>
    <w:rsid w:val="004327BD"/>
    <w:rsid w:val="00432B4B"/>
    <w:rsid w:val="00434541"/>
    <w:rsid w:val="00434551"/>
    <w:rsid w:val="0043604E"/>
    <w:rsid w:val="004360D5"/>
    <w:rsid w:val="0043618A"/>
    <w:rsid w:val="00440D4C"/>
    <w:rsid w:val="00441BAC"/>
    <w:rsid w:val="004421C2"/>
    <w:rsid w:val="004449BB"/>
    <w:rsid w:val="00445595"/>
    <w:rsid w:val="00447776"/>
    <w:rsid w:val="004518F1"/>
    <w:rsid w:val="00452F00"/>
    <w:rsid w:val="00455376"/>
    <w:rsid w:val="004575F4"/>
    <w:rsid w:val="004576ED"/>
    <w:rsid w:val="00460462"/>
    <w:rsid w:val="00461C60"/>
    <w:rsid w:val="0046296D"/>
    <w:rsid w:val="00464939"/>
    <w:rsid w:val="00466D0E"/>
    <w:rsid w:val="00470312"/>
    <w:rsid w:val="00471242"/>
    <w:rsid w:val="0047239C"/>
    <w:rsid w:val="00475ADA"/>
    <w:rsid w:val="00480204"/>
    <w:rsid w:val="00481654"/>
    <w:rsid w:val="00483519"/>
    <w:rsid w:val="00483E7E"/>
    <w:rsid w:val="004841E0"/>
    <w:rsid w:val="00486E75"/>
    <w:rsid w:val="004906DB"/>
    <w:rsid w:val="004908D4"/>
    <w:rsid w:val="00491176"/>
    <w:rsid w:val="00494DE4"/>
    <w:rsid w:val="004A0209"/>
    <w:rsid w:val="004A0802"/>
    <w:rsid w:val="004A0913"/>
    <w:rsid w:val="004A10E1"/>
    <w:rsid w:val="004A1813"/>
    <w:rsid w:val="004A2549"/>
    <w:rsid w:val="004A2B7C"/>
    <w:rsid w:val="004A2DBD"/>
    <w:rsid w:val="004A3770"/>
    <w:rsid w:val="004A390E"/>
    <w:rsid w:val="004A605E"/>
    <w:rsid w:val="004A6382"/>
    <w:rsid w:val="004A7138"/>
    <w:rsid w:val="004B0C0A"/>
    <w:rsid w:val="004B157F"/>
    <w:rsid w:val="004B2737"/>
    <w:rsid w:val="004B605F"/>
    <w:rsid w:val="004B6EAB"/>
    <w:rsid w:val="004B7834"/>
    <w:rsid w:val="004C1DF1"/>
    <w:rsid w:val="004C2034"/>
    <w:rsid w:val="004C2917"/>
    <w:rsid w:val="004C312A"/>
    <w:rsid w:val="004C313F"/>
    <w:rsid w:val="004C345D"/>
    <w:rsid w:val="004C4E04"/>
    <w:rsid w:val="004C587A"/>
    <w:rsid w:val="004C629D"/>
    <w:rsid w:val="004C74B6"/>
    <w:rsid w:val="004D0082"/>
    <w:rsid w:val="004D2415"/>
    <w:rsid w:val="004D28B7"/>
    <w:rsid w:val="004D79FA"/>
    <w:rsid w:val="004E0C45"/>
    <w:rsid w:val="004E1256"/>
    <w:rsid w:val="004E12D0"/>
    <w:rsid w:val="004E2113"/>
    <w:rsid w:val="004E37B9"/>
    <w:rsid w:val="004E4821"/>
    <w:rsid w:val="004E4C35"/>
    <w:rsid w:val="004F076A"/>
    <w:rsid w:val="004F134A"/>
    <w:rsid w:val="004F1C10"/>
    <w:rsid w:val="004F2F1A"/>
    <w:rsid w:val="004F319E"/>
    <w:rsid w:val="004F3433"/>
    <w:rsid w:val="004F3F99"/>
    <w:rsid w:val="004F4D17"/>
    <w:rsid w:val="004F4D9A"/>
    <w:rsid w:val="004F5B61"/>
    <w:rsid w:val="004F5DD2"/>
    <w:rsid w:val="004F76A4"/>
    <w:rsid w:val="00500461"/>
    <w:rsid w:val="00501E57"/>
    <w:rsid w:val="00502CF2"/>
    <w:rsid w:val="00502D80"/>
    <w:rsid w:val="005032A3"/>
    <w:rsid w:val="00505C94"/>
    <w:rsid w:val="00506588"/>
    <w:rsid w:val="00506AAF"/>
    <w:rsid w:val="00506EE5"/>
    <w:rsid w:val="00507B57"/>
    <w:rsid w:val="0051075E"/>
    <w:rsid w:val="00510922"/>
    <w:rsid w:val="00511981"/>
    <w:rsid w:val="005124AF"/>
    <w:rsid w:val="00512EB0"/>
    <w:rsid w:val="00513354"/>
    <w:rsid w:val="0051348D"/>
    <w:rsid w:val="0051401F"/>
    <w:rsid w:val="005141EA"/>
    <w:rsid w:val="0052008B"/>
    <w:rsid w:val="00522C1D"/>
    <w:rsid w:val="005233FF"/>
    <w:rsid w:val="00523C15"/>
    <w:rsid w:val="0052426A"/>
    <w:rsid w:val="00527147"/>
    <w:rsid w:val="00527153"/>
    <w:rsid w:val="00531CD6"/>
    <w:rsid w:val="00534859"/>
    <w:rsid w:val="00535B1B"/>
    <w:rsid w:val="00535E32"/>
    <w:rsid w:val="00536E4A"/>
    <w:rsid w:val="0054052D"/>
    <w:rsid w:val="00540B65"/>
    <w:rsid w:val="00540BB1"/>
    <w:rsid w:val="00541CE0"/>
    <w:rsid w:val="00542043"/>
    <w:rsid w:val="005423D1"/>
    <w:rsid w:val="00545199"/>
    <w:rsid w:val="005471FA"/>
    <w:rsid w:val="00547810"/>
    <w:rsid w:val="00550195"/>
    <w:rsid w:val="0055186A"/>
    <w:rsid w:val="00551C19"/>
    <w:rsid w:val="00552024"/>
    <w:rsid w:val="005553C7"/>
    <w:rsid w:val="005554F6"/>
    <w:rsid w:val="00555940"/>
    <w:rsid w:val="00557201"/>
    <w:rsid w:val="00561090"/>
    <w:rsid w:val="0056122B"/>
    <w:rsid w:val="00562849"/>
    <w:rsid w:val="00564090"/>
    <w:rsid w:val="00566193"/>
    <w:rsid w:val="005667C2"/>
    <w:rsid w:val="0057659A"/>
    <w:rsid w:val="00576B9F"/>
    <w:rsid w:val="00580347"/>
    <w:rsid w:val="00581972"/>
    <w:rsid w:val="00581CA0"/>
    <w:rsid w:val="005824BC"/>
    <w:rsid w:val="00582AF9"/>
    <w:rsid w:val="00583C79"/>
    <w:rsid w:val="00586C54"/>
    <w:rsid w:val="00587334"/>
    <w:rsid w:val="005874E7"/>
    <w:rsid w:val="00592B7C"/>
    <w:rsid w:val="0059337F"/>
    <w:rsid w:val="00593EFF"/>
    <w:rsid w:val="00594C35"/>
    <w:rsid w:val="00595D45"/>
    <w:rsid w:val="0059656F"/>
    <w:rsid w:val="00596E08"/>
    <w:rsid w:val="0059704D"/>
    <w:rsid w:val="005971BB"/>
    <w:rsid w:val="005972CC"/>
    <w:rsid w:val="00597A1C"/>
    <w:rsid w:val="005A05C0"/>
    <w:rsid w:val="005A1225"/>
    <w:rsid w:val="005A2361"/>
    <w:rsid w:val="005A25D9"/>
    <w:rsid w:val="005A3951"/>
    <w:rsid w:val="005A631C"/>
    <w:rsid w:val="005A76D1"/>
    <w:rsid w:val="005B0C17"/>
    <w:rsid w:val="005B1BD0"/>
    <w:rsid w:val="005B4CAB"/>
    <w:rsid w:val="005B4D89"/>
    <w:rsid w:val="005B4F30"/>
    <w:rsid w:val="005B775C"/>
    <w:rsid w:val="005C1B6F"/>
    <w:rsid w:val="005C43F0"/>
    <w:rsid w:val="005C458D"/>
    <w:rsid w:val="005C4B73"/>
    <w:rsid w:val="005C59B7"/>
    <w:rsid w:val="005C5C3D"/>
    <w:rsid w:val="005D10B6"/>
    <w:rsid w:val="005D4FF4"/>
    <w:rsid w:val="005D52C3"/>
    <w:rsid w:val="005D72DB"/>
    <w:rsid w:val="005D7F6F"/>
    <w:rsid w:val="005E1798"/>
    <w:rsid w:val="005E3243"/>
    <w:rsid w:val="005E6314"/>
    <w:rsid w:val="005E6954"/>
    <w:rsid w:val="005E7024"/>
    <w:rsid w:val="005E7D0C"/>
    <w:rsid w:val="005F0C84"/>
    <w:rsid w:val="005F13F5"/>
    <w:rsid w:val="005F24D2"/>
    <w:rsid w:val="005F32C6"/>
    <w:rsid w:val="005F57D2"/>
    <w:rsid w:val="005F628A"/>
    <w:rsid w:val="005F6B15"/>
    <w:rsid w:val="005F6E45"/>
    <w:rsid w:val="0060358C"/>
    <w:rsid w:val="0060372C"/>
    <w:rsid w:val="006042EA"/>
    <w:rsid w:val="006046F5"/>
    <w:rsid w:val="00605715"/>
    <w:rsid w:val="00605ADF"/>
    <w:rsid w:val="0060610E"/>
    <w:rsid w:val="0060633E"/>
    <w:rsid w:val="006078A7"/>
    <w:rsid w:val="00611AD4"/>
    <w:rsid w:val="00612C4E"/>
    <w:rsid w:val="00614649"/>
    <w:rsid w:val="00614D35"/>
    <w:rsid w:val="00616EF6"/>
    <w:rsid w:val="00617295"/>
    <w:rsid w:val="006174BB"/>
    <w:rsid w:val="00624B39"/>
    <w:rsid w:val="006253AE"/>
    <w:rsid w:val="0062600F"/>
    <w:rsid w:val="006262E9"/>
    <w:rsid w:val="006324B0"/>
    <w:rsid w:val="00632B2C"/>
    <w:rsid w:val="00633FC5"/>
    <w:rsid w:val="00634498"/>
    <w:rsid w:val="006345E3"/>
    <w:rsid w:val="00636425"/>
    <w:rsid w:val="00637C0E"/>
    <w:rsid w:val="00637EEB"/>
    <w:rsid w:val="006406D4"/>
    <w:rsid w:val="0064195E"/>
    <w:rsid w:val="00641CE7"/>
    <w:rsid w:val="00642A2F"/>
    <w:rsid w:val="0064302C"/>
    <w:rsid w:val="0064337F"/>
    <w:rsid w:val="0064448B"/>
    <w:rsid w:val="00644EAB"/>
    <w:rsid w:val="00645E82"/>
    <w:rsid w:val="00646F16"/>
    <w:rsid w:val="00647B7D"/>
    <w:rsid w:val="00652983"/>
    <w:rsid w:val="00654772"/>
    <w:rsid w:val="00655C69"/>
    <w:rsid w:val="00656586"/>
    <w:rsid w:val="006611FD"/>
    <w:rsid w:val="00662326"/>
    <w:rsid w:val="00662C9A"/>
    <w:rsid w:val="00663A88"/>
    <w:rsid w:val="006640A2"/>
    <w:rsid w:val="00667975"/>
    <w:rsid w:val="00670C0C"/>
    <w:rsid w:val="0067212D"/>
    <w:rsid w:val="00673ACE"/>
    <w:rsid w:val="00674208"/>
    <w:rsid w:val="00674E7B"/>
    <w:rsid w:val="006756E7"/>
    <w:rsid w:val="00680163"/>
    <w:rsid w:val="00683334"/>
    <w:rsid w:val="006839A8"/>
    <w:rsid w:val="00684491"/>
    <w:rsid w:val="00684500"/>
    <w:rsid w:val="006902AF"/>
    <w:rsid w:val="006911CD"/>
    <w:rsid w:val="00693138"/>
    <w:rsid w:val="006932B8"/>
    <w:rsid w:val="00693A46"/>
    <w:rsid w:val="00694BA2"/>
    <w:rsid w:val="00695C7D"/>
    <w:rsid w:val="00697F95"/>
    <w:rsid w:val="006A048D"/>
    <w:rsid w:val="006A54FD"/>
    <w:rsid w:val="006A611D"/>
    <w:rsid w:val="006A6EE3"/>
    <w:rsid w:val="006A7017"/>
    <w:rsid w:val="006B1233"/>
    <w:rsid w:val="006B154E"/>
    <w:rsid w:val="006B1700"/>
    <w:rsid w:val="006B1F48"/>
    <w:rsid w:val="006B1F56"/>
    <w:rsid w:val="006B2182"/>
    <w:rsid w:val="006B38E3"/>
    <w:rsid w:val="006B6003"/>
    <w:rsid w:val="006B6B68"/>
    <w:rsid w:val="006B6E0E"/>
    <w:rsid w:val="006B7418"/>
    <w:rsid w:val="006B79FD"/>
    <w:rsid w:val="006B7F2A"/>
    <w:rsid w:val="006D11D0"/>
    <w:rsid w:val="006D2DF5"/>
    <w:rsid w:val="006D3760"/>
    <w:rsid w:val="006D3955"/>
    <w:rsid w:val="006D3986"/>
    <w:rsid w:val="006D3A96"/>
    <w:rsid w:val="006D50AF"/>
    <w:rsid w:val="006D571B"/>
    <w:rsid w:val="006D66D6"/>
    <w:rsid w:val="006E1F49"/>
    <w:rsid w:val="006E2C2E"/>
    <w:rsid w:val="006E2D39"/>
    <w:rsid w:val="006E3AEC"/>
    <w:rsid w:val="006E4367"/>
    <w:rsid w:val="006E7DA9"/>
    <w:rsid w:val="006F0CC4"/>
    <w:rsid w:val="006F0F6F"/>
    <w:rsid w:val="006F34C9"/>
    <w:rsid w:val="006F40CA"/>
    <w:rsid w:val="006F6616"/>
    <w:rsid w:val="006F699D"/>
    <w:rsid w:val="0070039E"/>
    <w:rsid w:val="007006BF"/>
    <w:rsid w:val="007009B6"/>
    <w:rsid w:val="0070170B"/>
    <w:rsid w:val="0070214F"/>
    <w:rsid w:val="00704FF7"/>
    <w:rsid w:val="00705B7A"/>
    <w:rsid w:val="0070768C"/>
    <w:rsid w:val="007077EB"/>
    <w:rsid w:val="00707AAF"/>
    <w:rsid w:val="00710B10"/>
    <w:rsid w:val="007131D1"/>
    <w:rsid w:val="00715D38"/>
    <w:rsid w:val="00716151"/>
    <w:rsid w:val="007166B9"/>
    <w:rsid w:val="00716FA2"/>
    <w:rsid w:val="00722AA2"/>
    <w:rsid w:val="00722FD9"/>
    <w:rsid w:val="0072553D"/>
    <w:rsid w:val="00725D48"/>
    <w:rsid w:val="007267E1"/>
    <w:rsid w:val="00727996"/>
    <w:rsid w:val="00727A87"/>
    <w:rsid w:val="00730294"/>
    <w:rsid w:val="0073032A"/>
    <w:rsid w:val="007306B3"/>
    <w:rsid w:val="0073139F"/>
    <w:rsid w:val="00731E5A"/>
    <w:rsid w:val="00732757"/>
    <w:rsid w:val="007341F4"/>
    <w:rsid w:val="00735045"/>
    <w:rsid w:val="007357B0"/>
    <w:rsid w:val="007357F0"/>
    <w:rsid w:val="0074318F"/>
    <w:rsid w:val="00744F7C"/>
    <w:rsid w:val="007450BF"/>
    <w:rsid w:val="00745734"/>
    <w:rsid w:val="00746DC1"/>
    <w:rsid w:val="00747243"/>
    <w:rsid w:val="007472E7"/>
    <w:rsid w:val="00747AC1"/>
    <w:rsid w:val="00747FED"/>
    <w:rsid w:val="00747FF3"/>
    <w:rsid w:val="00750483"/>
    <w:rsid w:val="0075099F"/>
    <w:rsid w:val="00754159"/>
    <w:rsid w:val="00755B2A"/>
    <w:rsid w:val="00761CCB"/>
    <w:rsid w:val="00765BD6"/>
    <w:rsid w:val="0076656D"/>
    <w:rsid w:val="0077310E"/>
    <w:rsid w:val="007773AE"/>
    <w:rsid w:val="00777AD8"/>
    <w:rsid w:val="00777E15"/>
    <w:rsid w:val="00784E29"/>
    <w:rsid w:val="0078582F"/>
    <w:rsid w:val="00786C4B"/>
    <w:rsid w:val="00787B17"/>
    <w:rsid w:val="00787C25"/>
    <w:rsid w:val="00791160"/>
    <w:rsid w:val="0079155B"/>
    <w:rsid w:val="00791E34"/>
    <w:rsid w:val="00792AD4"/>
    <w:rsid w:val="00793757"/>
    <w:rsid w:val="00794359"/>
    <w:rsid w:val="00794FB0"/>
    <w:rsid w:val="007A0086"/>
    <w:rsid w:val="007A0CD1"/>
    <w:rsid w:val="007A252B"/>
    <w:rsid w:val="007A3E1B"/>
    <w:rsid w:val="007A540C"/>
    <w:rsid w:val="007A5D3E"/>
    <w:rsid w:val="007A6439"/>
    <w:rsid w:val="007B05DF"/>
    <w:rsid w:val="007B0BF1"/>
    <w:rsid w:val="007B1687"/>
    <w:rsid w:val="007B1921"/>
    <w:rsid w:val="007B2167"/>
    <w:rsid w:val="007B24F8"/>
    <w:rsid w:val="007B2750"/>
    <w:rsid w:val="007B2AB4"/>
    <w:rsid w:val="007B2C0D"/>
    <w:rsid w:val="007B5EE0"/>
    <w:rsid w:val="007B73C9"/>
    <w:rsid w:val="007B7511"/>
    <w:rsid w:val="007B75DB"/>
    <w:rsid w:val="007C5EA9"/>
    <w:rsid w:val="007D01EF"/>
    <w:rsid w:val="007D26FD"/>
    <w:rsid w:val="007D28C5"/>
    <w:rsid w:val="007D3756"/>
    <w:rsid w:val="007D495F"/>
    <w:rsid w:val="007D553B"/>
    <w:rsid w:val="007D5D1C"/>
    <w:rsid w:val="007E01EF"/>
    <w:rsid w:val="007E24C6"/>
    <w:rsid w:val="007E30C6"/>
    <w:rsid w:val="007E3BB2"/>
    <w:rsid w:val="007E548A"/>
    <w:rsid w:val="007E5871"/>
    <w:rsid w:val="007E5C71"/>
    <w:rsid w:val="007E655E"/>
    <w:rsid w:val="007E7253"/>
    <w:rsid w:val="007F520E"/>
    <w:rsid w:val="007F6049"/>
    <w:rsid w:val="007F6100"/>
    <w:rsid w:val="007F67B2"/>
    <w:rsid w:val="007F6C24"/>
    <w:rsid w:val="007F6E33"/>
    <w:rsid w:val="008006A2"/>
    <w:rsid w:val="00802BE1"/>
    <w:rsid w:val="008043FC"/>
    <w:rsid w:val="00807064"/>
    <w:rsid w:val="008071C8"/>
    <w:rsid w:val="008121D5"/>
    <w:rsid w:val="00812F6C"/>
    <w:rsid w:val="008135C0"/>
    <w:rsid w:val="00813B41"/>
    <w:rsid w:val="00815C3E"/>
    <w:rsid w:val="008162F9"/>
    <w:rsid w:val="008171F1"/>
    <w:rsid w:val="00822B83"/>
    <w:rsid w:val="008248C1"/>
    <w:rsid w:val="008271F6"/>
    <w:rsid w:val="00830A40"/>
    <w:rsid w:val="0083265D"/>
    <w:rsid w:val="008339AF"/>
    <w:rsid w:val="00833FFF"/>
    <w:rsid w:val="008373CF"/>
    <w:rsid w:val="0084186E"/>
    <w:rsid w:val="008445F0"/>
    <w:rsid w:val="00847D1D"/>
    <w:rsid w:val="00850F37"/>
    <w:rsid w:val="00852C87"/>
    <w:rsid w:val="00852E9A"/>
    <w:rsid w:val="00856402"/>
    <w:rsid w:val="0085660B"/>
    <w:rsid w:val="00856BB4"/>
    <w:rsid w:val="00857D82"/>
    <w:rsid w:val="008601FC"/>
    <w:rsid w:val="00862C8B"/>
    <w:rsid w:val="00864DB3"/>
    <w:rsid w:val="00866452"/>
    <w:rsid w:val="008705E4"/>
    <w:rsid w:val="00870943"/>
    <w:rsid w:val="0087648B"/>
    <w:rsid w:val="0087756F"/>
    <w:rsid w:val="008776A4"/>
    <w:rsid w:val="00880892"/>
    <w:rsid w:val="008832A7"/>
    <w:rsid w:val="008852F0"/>
    <w:rsid w:val="00885E37"/>
    <w:rsid w:val="0088702F"/>
    <w:rsid w:val="00890291"/>
    <w:rsid w:val="008915CC"/>
    <w:rsid w:val="00892050"/>
    <w:rsid w:val="0089378D"/>
    <w:rsid w:val="00896D74"/>
    <w:rsid w:val="00896DAD"/>
    <w:rsid w:val="008978BF"/>
    <w:rsid w:val="00897FA5"/>
    <w:rsid w:val="008A0332"/>
    <w:rsid w:val="008A168D"/>
    <w:rsid w:val="008A49D1"/>
    <w:rsid w:val="008A5DC9"/>
    <w:rsid w:val="008A7DAD"/>
    <w:rsid w:val="008B07CF"/>
    <w:rsid w:val="008B2AE6"/>
    <w:rsid w:val="008B324E"/>
    <w:rsid w:val="008B513B"/>
    <w:rsid w:val="008B5E0C"/>
    <w:rsid w:val="008B7BFA"/>
    <w:rsid w:val="008C26A8"/>
    <w:rsid w:val="008C43A9"/>
    <w:rsid w:val="008C48D5"/>
    <w:rsid w:val="008C4B56"/>
    <w:rsid w:val="008C5DEC"/>
    <w:rsid w:val="008C7283"/>
    <w:rsid w:val="008C7E0D"/>
    <w:rsid w:val="008D24ED"/>
    <w:rsid w:val="008D387B"/>
    <w:rsid w:val="008D4D0C"/>
    <w:rsid w:val="008D6874"/>
    <w:rsid w:val="008E20C4"/>
    <w:rsid w:val="008E48A6"/>
    <w:rsid w:val="008F078A"/>
    <w:rsid w:val="008F0B7C"/>
    <w:rsid w:val="008F27C1"/>
    <w:rsid w:val="008F40B3"/>
    <w:rsid w:val="008F5038"/>
    <w:rsid w:val="008F6DDD"/>
    <w:rsid w:val="008F7710"/>
    <w:rsid w:val="00900551"/>
    <w:rsid w:val="00900C8F"/>
    <w:rsid w:val="009023B5"/>
    <w:rsid w:val="0090302A"/>
    <w:rsid w:val="00903B80"/>
    <w:rsid w:val="00904236"/>
    <w:rsid w:val="00904C92"/>
    <w:rsid w:val="00906B1B"/>
    <w:rsid w:val="00911906"/>
    <w:rsid w:val="00914D06"/>
    <w:rsid w:val="00915E41"/>
    <w:rsid w:val="00916D5C"/>
    <w:rsid w:val="00921283"/>
    <w:rsid w:val="009219E6"/>
    <w:rsid w:val="00921BFD"/>
    <w:rsid w:val="0092414C"/>
    <w:rsid w:val="009251D7"/>
    <w:rsid w:val="009256BA"/>
    <w:rsid w:val="00925793"/>
    <w:rsid w:val="0092586F"/>
    <w:rsid w:val="0092663D"/>
    <w:rsid w:val="00927558"/>
    <w:rsid w:val="00934E17"/>
    <w:rsid w:val="00935F87"/>
    <w:rsid w:val="009373BB"/>
    <w:rsid w:val="009411B3"/>
    <w:rsid w:val="00944C41"/>
    <w:rsid w:val="00946CE8"/>
    <w:rsid w:val="0095076F"/>
    <w:rsid w:val="00954AC5"/>
    <w:rsid w:val="009558E1"/>
    <w:rsid w:val="0095647A"/>
    <w:rsid w:val="00956A57"/>
    <w:rsid w:val="00957BEF"/>
    <w:rsid w:val="00957CDF"/>
    <w:rsid w:val="00957E29"/>
    <w:rsid w:val="00960DA3"/>
    <w:rsid w:val="00961094"/>
    <w:rsid w:val="00961C86"/>
    <w:rsid w:val="0096294B"/>
    <w:rsid w:val="0096470C"/>
    <w:rsid w:val="00964F66"/>
    <w:rsid w:val="009657FA"/>
    <w:rsid w:val="009679BD"/>
    <w:rsid w:val="009730DE"/>
    <w:rsid w:val="00973147"/>
    <w:rsid w:val="00973941"/>
    <w:rsid w:val="0097588E"/>
    <w:rsid w:val="00975A88"/>
    <w:rsid w:val="009768D0"/>
    <w:rsid w:val="00983860"/>
    <w:rsid w:val="00983FE3"/>
    <w:rsid w:val="00985780"/>
    <w:rsid w:val="00991362"/>
    <w:rsid w:val="009924BD"/>
    <w:rsid w:val="00994EBB"/>
    <w:rsid w:val="009959F1"/>
    <w:rsid w:val="00997586"/>
    <w:rsid w:val="009A0322"/>
    <w:rsid w:val="009A05A7"/>
    <w:rsid w:val="009A0805"/>
    <w:rsid w:val="009A1466"/>
    <w:rsid w:val="009A29AD"/>
    <w:rsid w:val="009A534A"/>
    <w:rsid w:val="009A66E8"/>
    <w:rsid w:val="009B0871"/>
    <w:rsid w:val="009B2998"/>
    <w:rsid w:val="009B2C09"/>
    <w:rsid w:val="009B2E99"/>
    <w:rsid w:val="009B50B7"/>
    <w:rsid w:val="009B566B"/>
    <w:rsid w:val="009B5AAC"/>
    <w:rsid w:val="009B5ABB"/>
    <w:rsid w:val="009C0BE1"/>
    <w:rsid w:val="009C5B64"/>
    <w:rsid w:val="009C6B88"/>
    <w:rsid w:val="009D31BD"/>
    <w:rsid w:val="009D32AB"/>
    <w:rsid w:val="009D512B"/>
    <w:rsid w:val="009D686C"/>
    <w:rsid w:val="009D6931"/>
    <w:rsid w:val="009D7405"/>
    <w:rsid w:val="009D7489"/>
    <w:rsid w:val="009D789B"/>
    <w:rsid w:val="009E0CFB"/>
    <w:rsid w:val="009E1101"/>
    <w:rsid w:val="009E2643"/>
    <w:rsid w:val="009E33BF"/>
    <w:rsid w:val="009E4571"/>
    <w:rsid w:val="009E6526"/>
    <w:rsid w:val="009E6B82"/>
    <w:rsid w:val="009E769D"/>
    <w:rsid w:val="009E7F4C"/>
    <w:rsid w:val="009F1236"/>
    <w:rsid w:val="009F3528"/>
    <w:rsid w:val="009F378B"/>
    <w:rsid w:val="009F3C66"/>
    <w:rsid w:val="009F41F2"/>
    <w:rsid w:val="009F53EB"/>
    <w:rsid w:val="009F7285"/>
    <w:rsid w:val="00A008D5"/>
    <w:rsid w:val="00A012A7"/>
    <w:rsid w:val="00A01373"/>
    <w:rsid w:val="00A02D75"/>
    <w:rsid w:val="00A03358"/>
    <w:rsid w:val="00A04F5A"/>
    <w:rsid w:val="00A05AE6"/>
    <w:rsid w:val="00A06DCF"/>
    <w:rsid w:val="00A07809"/>
    <w:rsid w:val="00A11A76"/>
    <w:rsid w:val="00A1359D"/>
    <w:rsid w:val="00A13627"/>
    <w:rsid w:val="00A15BB3"/>
    <w:rsid w:val="00A179C7"/>
    <w:rsid w:val="00A17BD2"/>
    <w:rsid w:val="00A21B70"/>
    <w:rsid w:val="00A21F46"/>
    <w:rsid w:val="00A24E4C"/>
    <w:rsid w:val="00A26060"/>
    <w:rsid w:val="00A27168"/>
    <w:rsid w:val="00A27AE5"/>
    <w:rsid w:val="00A31B7B"/>
    <w:rsid w:val="00A32707"/>
    <w:rsid w:val="00A32E63"/>
    <w:rsid w:val="00A32F0F"/>
    <w:rsid w:val="00A37405"/>
    <w:rsid w:val="00A4035E"/>
    <w:rsid w:val="00A414CF"/>
    <w:rsid w:val="00A4282E"/>
    <w:rsid w:val="00A4401E"/>
    <w:rsid w:val="00A456C8"/>
    <w:rsid w:val="00A5009A"/>
    <w:rsid w:val="00A51841"/>
    <w:rsid w:val="00A55C66"/>
    <w:rsid w:val="00A6121D"/>
    <w:rsid w:val="00A62C32"/>
    <w:rsid w:val="00A6515F"/>
    <w:rsid w:val="00A65792"/>
    <w:rsid w:val="00A701D2"/>
    <w:rsid w:val="00A727B5"/>
    <w:rsid w:val="00A739EB"/>
    <w:rsid w:val="00A758B1"/>
    <w:rsid w:val="00A77021"/>
    <w:rsid w:val="00A7790A"/>
    <w:rsid w:val="00A77988"/>
    <w:rsid w:val="00A80B52"/>
    <w:rsid w:val="00A80FDE"/>
    <w:rsid w:val="00A814B5"/>
    <w:rsid w:val="00A829F9"/>
    <w:rsid w:val="00A830E9"/>
    <w:rsid w:val="00A8413A"/>
    <w:rsid w:val="00A85B44"/>
    <w:rsid w:val="00A8765E"/>
    <w:rsid w:val="00A91E83"/>
    <w:rsid w:val="00A94AFB"/>
    <w:rsid w:val="00A95321"/>
    <w:rsid w:val="00A954C3"/>
    <w:rsid w:val="00A96059"/>
    <w:rsid w:val="00A965AA"/>
    <w:rsid w:val="00A96A8D"/>
    <w:rsid w:val="00AA437E"/>
    <w:rsid w:val="00AA44AF"/>
    <w:rsid w:val="00AA5602"/>
    <w:rsid w:val="00AA5785"/>
    <w:rsid w:val="00AA6115"/>
    <w:rsid w:val="00AA70AC"/>
    <w:rsid w:val="00AA7319"/>
    <w:rsid w:val="00AB1486"/>
    <w:rsid w:val="00AB1F70"/>
    <w:rsid w:val="00AB3794"/>
    <w:rsid w:val="00AB5F14"/>
    <w:rsid w:val="00AB6CD2"/>
    <w:rsid w:val="00AB7983"/>
    <w:rsid w:val="00AC1215"/>
    <w:rsid w:val="00AC1A24"/>
    <w:rsid w:val="00AC1CA8"/>
    <w:rsid w:val="00AC3B9D"/>
    <w:rsid w:val="00AC56D3"/>
    <w:rsid w:val="00AC7216"/>
    <w:rsid w:val="00AC7D03"/>
    <w:rsid w:val="00AD1A34"/>
    <w:rsid w:val="00AD20BF"/>
    <w:rsid w:val="00AD2628"/>
    <w:rsid w:val="00AD2ECB"/>
    <w:rsid w:val="00AD36CC"/>
    <w:rsid w:val="00AD4358"/>
    <w:rsid w:val="00AD4500"/>
    <w:rsid w:val="00AD487B"/>
    <w:rsid w:val="00AD61C8"/>
    <w:rsid w:val="00AD6681"/>
    <w:rsid w:val="00AD7A1A"/>
    <w:rsid w:val="00AE030B"/>
    <w:rsid w:val="00AE0751"/>
    <w:rsid w:val="00AE0F87"/>
    <w:rsid w:val="00AE10C0"/>
    <w:rsid w:val="00AE1A89"/>
    <w:rsid w:val="00AE3310"/>
    <w:rsid w:val="00AE3DF7"/>
    <w:rsid w:val="00AE4E63"/>
    <w:rsid w:val="00AE6835"/>
    <w:rsid w:val="00AF0983"/>
    <w:rsid w:val="00AF3391"/>
    <w:rsid w:val="00AF3AEF"/>
    <w:rsid w:val="00AF3BF6"/>
    <w:rsid w:val="00AF470A"/>
    <w:rsid w:val="00AF4C48"/>
    <w:rsid w:val="00B006C4"/>
    <w:rsid w:val="00B0108F"/>
    <w:rsid w:val="00B01AAD"/>
    <w:rsid w:val="00B04188"/>
    <w:rsid w:val="00B05C00"/>
    <w:rsid w:val="00B06913"/>
    <w:rsid w:val="00B10DA5"/>
    <w:rsid w:val="00B1125A"/>
    <w:rsid w:val="00B11421"/>
    <w:rsid w:val="00B13787"/>
    <w:rsid w:val="00B13DFF"/>
    <w:rsid w:val="00B1482E"/>
    <w:rsid w:val="00B14BCA"/>
    <w:rsid w:val="00B14E34"/>
    <w:rsid w:val="00B17003"/>
    <w:rsid w:val="00B17364"/>
    <w:rsid w:val="00B2039B"/>
    <w:rsid w:val="00B21C40"/>
    <w:rsid w:val="00B22FC8"/>
    <w:rsid w:val="00B2318D"/>
    <w:rsid w:val="00B238DF"/>
    <w:rsid w:val="00B24CD9"/>
    <w:rsid w:val="00B2730F"/>
    <w:rsid w:val="00B300AC"/>
    <w:rsid w:val="00B3144C"/>
    <w:rsid w:val="00B36166"/>
    <w:rsid w:val="00B366CF"/>
    <w:rsid w:val="00B3675F"/>
    <w:rsid w:val="00B40609"/>
    <w:rsid w:val="00B442BC"/>
    <w:rsid w:val="00B473C3"/>
    <w:rsid w:val="00B5284A"/>
    <w:rsid w:val="00B52FD9"/>
    <w:rsid w:val="00B5514B"/>
    <w:rsid w:val="00B55607"/>
    <w:rsid w:val="00B5667A"/>
    <w:rsid w:val="00B60BCD"/>
    <w:rsid w:val="00B6157E"/>
    <w:rsid w:val="00B6465F"/>
    <w:rsid w:val="00B64EE7"/>
    <w:rsid w:val="00B66033"/>
    <w:rsid w:val="00B66123"/>
    <w:rsid w:val="00B67D1D"/>
    <w:rsid w:val="00B71510"/>
    <w:rsid w:val="00B724EA"/>
    <w:rsid w:val="00B73039"/>
    <w:rsid w:val="00B73735"/>
    <w:rsid w:val="00B738D5"/>
    <w:rsid w:val="00B7497B"/>
    <w:rsid w:val="00B76F6F"/>
    <w:rsid w:val="00B8086F"/>
    <w:rsid w:val="00B808D3"/>
    <w:rsid w:val="00B810CB"/>
    <w:rsid w:val="00B81889"/>
    <w:rsid w:val="00B81D0F"/>
    <w:rsid w:val="00B849A5"/>
    <w:rsid w:val="00B85672"/>
    <w:rsid w:val="00B85C0B"/>
    <w:rsid w:val="00B87F60"/>
    <w:rsid w:val="00B942E1"/>
    <w:rsid w:val="00B94FB0"/>
    <w:rsid w:val="00B972DE"/>
    <w:rsid w:val="00B97AF8"/>
    <w:rsid w:val="00B97B5F"/>
    <w:rsid w:val="00BA21D7"/>
    <w:rsid w:val="00BA3508"/>
    <w:rsid w:val="00BA430A"/>
    <w:rsid w:val="00BA6B09"/>
    <w:rsid w:val="00BA7870"/>
    <w:rsid w:val="00BA79F1"/>
    <w:rsid w:val="00BB00D7"/>
    <w:rsid w:val="00BB1556"/>
    <w:rsid w:val="00BB2239"/>
    <w:rsid w:val="00BB2400"/>
    <w:rsid w:val="00BB431A"/>
    <w:rsid w:val="00BB5B53"/>
    <w:rsid w:val="00BB63E6"/>
    <w:rsid w:val="00BB7D09"/>
    <w:rsid w:val="00BC2DBB"/>
    <w:rsid w:val="00BC4E32"/>
    <w:rsid w:val="00BC6E74"/>
    <w:rsid w:val="00BD0840"/>
    <w:rsid w:val="00BD1DAE"/>
    <w:rsid w:val="00BD3835"/>
    <w:rsid w:val="00BD443D"/>
    <w:rsid w:val="00BD5815"/>
    <w:rsid w:val="00BD5E9F"/>
    <w:rsid w:val="00BD66C2"/>
    <w:rsid w:val="00BD7060"/>
    <w:rsid w:val="00BD74C6"/>
    <w:rsid w:val="00BE0270"/>
    <w:rsid w:val="00BE0BC2"/>
    <w:rsid w:val="00BE10BB"/>
    <w:rsid w:val="00BE124D"/>
    <w:rsid w:val="00BE1BCE"/>
    <w:rsid w:val="00BE20EC"/>
    <w:rsid w:val="00BE4EB9"/>
    <w:rsid w:val="00BE6AB3"/>
    <w:rsid w:val="00BE7C14"/>
    <w:rsid w:val="00BF2ACD"/>
    <w:rsid w:val="00BF2F4A"/>
    <w:rsid w:val="00BF2FD7"/>
    <w:rsid w:val="00BF43A6"/>
    <w:rsid w:val="00BF4F7D"/>
    <w:rsid w:val="00C00527"/>
    <w:rsid w:val="00C023B8"/>
    <w:rsid w:val="00C0357C"/>
    <w:rsid w:val="00C04729"/>
    <w:rsid w:val="00C061EE"/>
    <w:rsid w:val="00C069D9"/>
    <w:rsid w:val="00C07ADA"/>
    <w:rsid w:val="00C116D4"/>
    <w:rsid w:val="00C13F7A"/>
    <w:rsid w:val="00C15436"/>
    <w:rsid w:val="00C1614D"/>
    <w:rsid w:val="00C17D09"/>
    <w:rsid w:val="00C22124"/>
    <w:rsid w:val="00C224B3"/>
    <w:rsid w:val="00C2254B"/>
    <w:rsid w:val="00C25CDC"/>
    <w:rsid w:val="00C269C6"/>
    <w:rsid w:val="00C27C8C"/>
    <w:rsid w:val="00C27D0A"/>
    <w:rsid w:val="00C300B0"/>
    <w:rsid w:val="00C30C93"/>
    <w:rsid w:val="00C31BFE"/>
    <w:rsid w:val="00C33133"/>
    <w:rsid w:val="00C33175"/>
    <w:rsid w:val="00C35AE2"/>
    <w:rsid w:val="00C3606F"/>
    <w:rsid w:val="00C400D6"/>
    <w:rsid w:val="00C40F42"/>
    <w:rsid w:val="00C4199E"/>
    <w:rsid w:val="00C42A41"/>
    <w:rsid w:val="00C43016"/>
    <w:rsid w:val="00C432A9"/>
    <w:rsid w:val="00C46585"/>
    <w:rsid w:val="00C46CF6"/>
    <w:rsid w:val="00C47609"/>
    <w:rsid w:val="00C47871"/>
    <w:rsid w:val="00C501A0"/>
    <w:rsid w:val="00C509B3"/>
    <w:rsid w:val="00C5173F"/>
    <w:rsid w:val="00C526F5"/>
    <w:rsid w:val="00C5340A"/>
    <w:rsid w:val="00C55EAA"/>
    <w:rsid w:val="00C56440"/>
    <w:rsid w:val="00C604D6"/>
    <w:rsid w:val="00C605EC"/>
    <w:rsid w:val="00C613BD"/>
    <w:rsid w:val="00C6145C"/>
    <w:rsid w:val="00C61D84"/>
    <w:rsid w:val="00C64AA8"/>
    <w:rsid w:val="00C65728"/>
    <w:rsid w:val="00C6796A"/>
    <w:rsid w:val="00C70A4B"/>
    <w:rsid w:val="00C7161E"/>
    <w:rsid w:val="00C725AE"/>
    <w:rsid w:val="00C73094"/>
    <w:rsid w:val="00C765B0"/>
    <w:rsid w:val="00C765C4"/>
    <w:rsid w:val="00C77993"/>
    <w:rsid w:val="00C77B76"/>
    <w:rsid w:val="00C77F10"/>
    <w:rsid w:val="00C83423"/>
    <w:rsid w:val="00C90B9E"/>
    <w:rsid w:val="00C90E4C"/>
    <w:rsid w:val="00C91AFD"/>
    <w:rsid w:val="00C9282C"/>
    <w:rsid w:val="00C95496"/>
    <w:rsid w:val="00C97E6B"/>
    <w:rsid w:val="00CA24E3"/>
    <w:rsid w:val="00CA30F8"/>
    <w:rsid w:val="00CA4776"/>
    <w:rsid w:val="00CA4E53"/>
    <w:rsid w:val="00CA53E7"/>
    <w:rsid w:val="00CA6BB8"/>
    <w:rsid w:val="00CB08DD"/>
    <w:rsid w:val="00CB1448"/>
    <w:rsid w:val="00CB2FED"/>
    <w:rsid w:val="00CB3D4F"/>
    <w:rsid w:val="00CB562A"/>
    <w:rsid w:val="00CB7AC3"/>
    <w:rsid w:val="00CC0CE7"/>
    <w:rsid w:val="00CC1BF8"/>
    <w:rsid w:val="00CC4CC8"/>
    <w:rsid w:val="00CC580E"/>
    <w:rsid w:val="00CC5E4D"/>
    <w:rsid w:val="00CC682D"/>
    <w:rsid w:val="00CC7DFA"/>
    <w:rsid w:val="00CD09AB"/>
    <w:rsid w:val="00CD0B16"/>
    <w:rsid w:val="00CD2FC0"/>
    <w:rsid w:val="00CD4D6E"/>
    <w:rsid w:val="00CD71B6"/>
    <w:rsid w:val="00CD7C96"/>
    <w:rsid w:val="00CE2BBB"/>
    <w:rsid w:val="00CE2BC9"/>
    <w:rsid w:val="00CE2E7E"/>
    <w:rsid w:val="00CE3F35"/>
    <w:rsid w:val="00CE6EA6"/>
    <w:rsid w:val="00CE786A"/>
    <w:rsid w:val="00CF0B7F"/>
    <w:rsid w:val="00CF2865"/>
    <w:rsid w:val="00CF2FE9"/>
    <w:rsid w:val="00CF474D"/>
    <w:rsid w:val="00CF52ED"/>
    <w:rsid w:val="00CF69B1"/>
    <w:rsid w:val="00D0010B"/>
    <w:rsid w:val="00D00D82"/>
    <w:rsid w:val="00D014E8"/>
    <w:rsid w:val="00D03A17"/>
    <w:rsid w:val="00D051A8"/>
    <w:rsid w:val="00D10D85"/>
    <w:rsid w:val="00D11CB3"/>
    <w:rsid w:val="00D120E5"/>
    <w:rsid w:val="00D12224"/>
    <w:rsid w:val="00D1398D"/>
    <w:rsid w:val="00D14747"/>
    <w:rsid w:val="00D1554F"/>
    <w:rsid w:val="00D15692"/>
    <w:rsid w:val="00D24E1F"/>
    <w:rsid w:val="00D2526D"/>
    <w:rsid w:val="00D2560F"/>
    <w:rsid w:val="00D25CB9"/>
    <w:rsid w:val="00D264E3"/>
    <w:rsid w:val="00D31436"/>
    <w:rsid w:val="00D31441"/>
    <w:rsid w:val="00D32BE5"/>
    <w:rsid w:val="00D32FC5"/>
    <w:rsid w:val="00D33330"/>
    <w:rsid w:val="00D33745"/>
    <w:rsid w:val="00D33995"/>
    <w:rsid w:val="00D33FB0"/>
    <w:rsid w:val="00D346A5"/>
    <w:rsid w:val="00D35F70"/>
    <w:rsid w:val="00D401B9"/>
    <w:rsid w:val="00D41B08"/>
    <w:rsid w:val="00D41D52"/>
    <w:rsid w:val="00D44040"/>
    <w:rsid w:val="00D4453D"/>
    <w:rsid w:val="00D44A9B"/>
    <w:rsid w:val="00D44B61"/>
    <w:rsid w:val="00D452F6"/>
    <w:rsid w:val="00D457C7"/>
    <w:rsid w:val="00D50ECF"/>
    <w:rsid w:val="00D534DF"/>
    <w:rsid w:val="00D5538D"/>
    <w:rsid w:val="00D55391"/>
    <w:rsid w:val="00D557E0"/>
    <w:rsid w:val="00D5667B"/>
    <w:rsid w:val="00D60ED4"/>
    <w:rsid w:val="00D64299"/>
    <w:rsid w:val="00D67BDA"/>
    <w:rsid w:val="00D67C1D"/>
    <w:rsid w:val="00D706E2"/>
    <w:rsid w:val="00D7196B"/>
    <w:rsid w:val="00D74D4B"/>
    <w:rsid w:val="00D75454"/>
    <w:rsid w:val="00D80508"/>
    <w:rsid w:val="00D82184"/>
    <w:rsid w:val="00D825EA"/>
    <w:rsid w:val="00D83B2D"/>
    <w:rsid w:val="00D84735"/>
    <w:rsid w:val="00D86688"/>
    <w:rsid w:val="00D8770D"/>
    <w:rsid w:val="00D90E75"/>
    <w:rsid w:val="00D911A3"/>
    <w:rsid w:val="00D91352"/>
    <w:rsid w:val="00D91666"/>
    <w:rsid w:val="00D91B8D"/>
    <w:rsid w:val="00D933AA"/>
    <w:rsid w:val="00D955F8"/>
    <w:rsid w:val="00D95A93"/>
    <w:rsid w:val="00D95C45"/>
    <w:rsid w:val="00D95DBE"/>
    <w:rsid w:val="00D95F81"/>
    <w:rsid w:val="00D96C03"/>
    <w:rsid w:val="00D97759"/>
    <w:rsid w:val="00D978C3"/>
    <w:rsid w:val="00DA090A"/>
    <w:rsid w:val="00DA17F5"/>
    <w:rsid w:val="00DA2B11"/>
    <w:rsid w:val="00DA5DAD"/>
    <w:rsid w:val="00DA67CC"/>
    <w:rsid w:val="00DA67F7"/>
    <w:rsid w:val="00DB14BE"/>
    <w:rsid w:val="00DB1D31"/>
    <w:rsid w:val="00DB370C"/>
    <w:rsid w:val="00DB3B2F"/>
    <w:rsid w:val="00DB3F32"/>
    <w:rsid w:val="00DB637A"/>
    <w:rsid w:val="00DB7748"/>
    <w:rsid w:val="00DC4414"/>
    <w:rsid w:val="00DC4853"/>
    <w:rsid w:val="00DC54F3"/>
    <w:rsid w:val="00DC5743"/>
    <w:rsid w:val="00DC5C52"/>
    <w:rsid w:val="00DC7259"/>
    <w:rsid w:val="00DD0394"/>
    <w:rsid w:val="00DD1551"/>
    <w:rsid w:val="00DD3659"/>
    <w:rsid w:val="00DD3710"/>
    <w:rsid w:val="00DD3DA7"/>
    <w:rsid w:val="00DD3DC1"/>
    <w:rsid w:val="00DD5E05"/>
    <w:rsid w:val="00DD78B0"/>
    <w:rsid w:val="00DE13C5"/>
    <w:rsid w:val="00DE1BFB"/>
    <w:rsid w:val="00DE205C"/>
    <w:rsid w:val="00DE358D"/>
    <w:rsid w:val="00DE4714"/>
    <w:rsid w:val="00DE5980"/>
    <w:rsid w:val="00DF0242"/>
    <w:rsid w:val="00DF387C"/>
    <w:rsid w:val="00DF3D39"/>
    <w:rsid w:val="00DF45A9"/>
    <w:rsid w:val="00DF71DA"/>
    <w:rsid w:val="00E00C52"/>
    <w:rsid w:val="00E01304"/>
    <w:rsid w:val="00E0130F"/>
    <w:rsid w:val="00E01475"/>
    <w:rsid w:val="00E02EBF"/>
    <w:rsid w:val="00E04938"/>
    <w:rsid w:val="00E04CCF"/>
    <w:rsid w:val="00E054B3"/>
    <w:rsid w:val="00E11504"/>
    <w:rsid w:val="00E1172A"/>
    <w:rsid w:val="00E15851"/>
    <w:rsid w:val="00E1791E"/>
    <w:rsid w:val="00E21646"/>
    <w:rsid w:val="00E21866"/>
    <w:rsid w:val="00E21D35"/>
    <w:rsid w:val="00E2353E"/>
    <w:rsid w:val="00E23589"/>
    <w:rsid w:val="00E23694"/>
    <w:rsid w:val="00E2410C"/>
    <w:rsid w:val="00E243B9"/>
    <w:rsid w:val="00E24A32"/>
    <w:rsid w:val="00E24A8A"/>
    <w:rsid w:val="00E24DAF"/>
    <w:rsid w:val="00E30BF1"/>
    <w:rsid w:val="00E335E5"/>
    <w:rsid w:val="00E35FA4"/>
    <w:rsid w:val="00E36914"/>
    <w:rsid w:val="00E3712B"/>
    <w:rsid w:val="00E408C9"/>
    <w:rsid w:val="00E40D7F"/>
    <w:rsid w:val="00E4193A"/>
    <w:rsid w:val="00E41BCB"/>
    <w:rsid w:val="00E41EFD"/>
    <w:rsid w:val="00E42B5B"/>
    <w:rsid w:val="00E43072"/>
    <w:rsid w:val="00E45C6D"/>
    <w:rsid w:val="00E468C6"/>
    <w:rsid w:val="00E55314"/>
    <w:rsid w:val="00E5590B"/>
    <w:rsid w:val="00E569C1"/>
    <w:rsid w:val="00E56C67"/>
    <w:rsid w:val="00E5755F"/>
    <w:rsid w:val="00E64FD4"/>
    <w:rsid w:val="00E652E7"/>
    <w:rsid w:val="00E6618F"/>
    <w:rsid w:val="00E6723C"/>
    <w:rsid w:val="00E678CA"/>
    <w:rsid w:val="00E70615"/>
    <w:rsid w:val="00E708B1"/>
    <w:rsid w:val="00E7209C"/>
    <w:rsid w:val="00E72F36"/>
    <w:rsid w:val="00E73F7E"/>
    <w:rsid w:val="00E75431"/>
    <w:rsid w:val="00E75B0E"/>
    <w:rsid w:val="00E75FC7"/>
    <w:rsid w:val="00E800E9"/>
    <w:rsid w:val="00E8014B"/>
    <w:rsid w:val="00E8079A"/>
    <w:rsid w:val="00E82C1F"/>
    <w:rsid w:val="00E82C90"/>
    <w:rsid w:val="00E84991"/>
    <w:rsid w:val="00E854FA"/>
    <w:rsid w:val="00E860D8"/>
    <w:rsid w:val="00E90DA5"/>
    <w:rsid w:val="00E90FC6"/>
    <w:rsid w:val="00E92BFA"/>
    <w:rsid w:val="00E9367A"/>
    <w:rsid w:val="00E94EBC"/>
    <w:rsid w:val="00E96E98"/>
    <w:rsid w:val="00E97BAB"/>
    <w:rsid w:val="00E97D4A"/>
    <w:rsid w:val="00EA0F01"/>
    <w:rsid w:val="00EA20F5"/>
    <w:rsid w:val="00EA28BD"/>
    <w:rsid w:val="00EA6318"/>
    <w:rsid w:val="00EB085D"/>
    <w:rsid w:val="00EB0ED6"/>
    <w:rsid w:val="00EB2A05"/>
    <w:rsid w:val="00EB3FE8"/>
    <w:rsid w:val="00EB51C5"/>
    <w:rsid w:val="00EB6DC7"/>
    <w:rsid w:val="00EB7AA5"/>
    <w:rsid w:val="00EC07A4"/>
    <w:rsid w:val="00EC2201"/>
    <w:rsid w:val="00EC2B8E"/>
    <w:rsid w:val="00EC3AC5"/>
    <w:rsid w:val="00EC4276"/>
    <w:rsid w:val="00EC531B"/>
    <w:rsid w:val="00EC74CD"/>
    <w:rsid w:val="00EC7873"/>
    <w:rsid w:val="00ED1A85"/>
    <w:rsid w:val="00ED26FF"/>
    <w:rsid w:val="00ED3CD0"/>
    <w:rsid w:val="00ED7237"/>
    <w:rsid w:val="00ED72AE"/>
    <w:rsid w:val="00EE2B1C"/>
    <w:rsid w:val="00EE4E51"/>
    <w:rsid w:val="00EE6D40"/>
    <w:rsid w:val="00EF256C"/>
    <w:rsid w:val="00EF2CE2"/>
    <w:rsid w:val="00EF3653"/>
    <w:rsid w:val="00EF5079"/>
    <w:rsid w:val="00EF7101"/>
    <w:rsid w:val="00EF7287"/>
    <w:rsid w:val="00EF795D"/>
    <w:rsid w:val="00F01F70"/>
    <w:rsid w:val="00F04031"/>
    <w:rsid w:val="00F04045"/>
    <w:rsid w:val="00F04373"/>
    <w:rsid w:val="00F052C1"/>
    <w:rsid w:val="00F05F89"/>
    <w:rsid w:val="00F06D89"/>
    <w:rsid w:val="00F07B69"/>
    <w:rsid w:val="00F104A0"/>
    <w:rsid w:val="00F10C2D"/>
    <w:rsid w:val="00F11B83"/>
    <w:rsid w:val="00F141F6"/>
    <w:rsid w:val="00F1475A"/>
    <w:rsid w:val="00F14D5A"/>
    <w:rsid w:val="00F14D5D"/>
    <w:rsid w:val="00F15346"/>
    <w:rsid w:val="00F15902"/>
    <w:rsid w:val="00F160FB"/>
    <w:rsid w:val="00F20499"/>
    <w:rsid w:val="00F20B9C"/>
    <w:rsid w:val="00F21F64"/>
    <w:rsid w:val="00F23C96"/>
    <w:rsid w:val="00F23FE6"/>
    <w:rsid w:val="00F24DDE"/>
    <w:rsid w:val="00F256DE"/>
    <w:rsid w:val="00F2575A"/>
    <w:rsid w:val="00F2772F"/>
    <w:rsid w:val="00F27921"/>
    <w:rsid w:val="00F31DA7"/>
    <w:rsid w:val="00F3459A"/>
    <w:rsid w:val="00F34A52"/>
    <w:rsid w:val="00F36818"/>
    <w:rsid w:val="00F4714C"/>
    <w:rsid w:val="00F51C69"/>
    <w:rsid w:val="00F54365"/>
    <w:rsid w:val="00F54B63"/>
    <w:rsid w:val="00F57392"/>
    <w:rsid w:val="00F642F8"/>
    <w:rsid w:val="00F64565"/>
    <w:rsid w:val="00F65201"/>
    <w:rsid w:val="00F67DED"/>
    <w:rsid w:val="00F72955"/>
    <w:rsid w:val="00F72C6D"/>
    <w:rsid w:val="00F759AB"/>
    <w:rsid w:val="00F77371"/>
    <w:rsid w:val="00F77C07"/>
    <w:rsid w:val="00F8255D"/>
    <w:rsid w:val="00F91971"/>
    <w:rsid w:val="00F9267D"/>
    <w:rsid w:val="00F92F97"/>
    <w:rsid w:val="00F941A4"/>
    <w:rsid w:val="00F9486E"/>
    <w:rsid w:val="00F976CB"/>
    <w:rsid w:val="00F978B8"/>
    <w:rsid w:val="00FA1A00"/>
    <w:rsid w:val="00FA1BE7"/>
    <w:rsid w:val="00FA1D30"/>
    <w:rsid w:val="00FA228B"/>
    <w:rsid w:val="00FA2C27"/>
    <w:rsid w:val="00FA45FE"/>
    <w:rsid w:val="00FB0E4D"/>
    <w:rsid w:val="00FB0EFC"/>
    <w:rsid w:val="00FB157B"/>
    <w:rsid w:val="00FB2853"/>
    <w:rsid w:val="00FB471C"/>
    <w:rsid w:val="00FB51EA"/>
    <w:rsid w:val="00FB5A1F"/>
    <w:rsid w:val="00FB7B8C"/>
    <w:rsid w:val="00FB7E8D"/>
    <w:rsid w:val="00FC198B"/>
    <w:rsid w:val="00FC3A73"/>
    <w:rsid w:val="00FC4EE5"/>
    <w:rsid w:val="00FC4EF1"/>
    <w:rsid w:val="00FC5117"/>
    <w:rsid w:val="00FC6220"/>
    <w:rsid w:val="00FC634B"/>
    <w:rsid w:val="00FC6842"/>
    <w:rsid w:val="00FC7223"/>
    <w:rsid w:val="00FC7941"/>
    <w:rsid w:val="00FD41FA"/>
    <w:rsid w:val="00FD52FE"/>
    <w:rsid w:val="00FD7BA7"/>
    <w:rsid w:val="00FE1D5A"/>
    <w:rsid w:val="00FE3713"/>
    <w:rsid w:val="00FE3858"/>
    <w:rsid w:val="00FE45AB"/>
    <w:rsid w:val="00FE58CF"/>
    <w:rsid w:val="00FE5D53"/>
    <w:rsid w:val="00FE7141"/>
    <w:rsid w:val="00FF0478"/>
    <w:rsid w:val="00FF0522"/>
    <w:rsid w:val="00FF364D"/>
    <w:rsid w:val="00FF3876"/>
    <w:rsid w:val="00FF611C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firstLine="567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 w:after="12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120" w:after="120"/>
      <w:ind w:firstLine="720"/>
      <w:jc w:val="center"/>
      <w:outlineLvl w:val="3"/>
    </w:pPr>
    <w:rPr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240"/>
      <w:jc w:val="center"/>
      <w:outlineLvl w:val="4"/>
    </w:pPr>
    <w:rPr>
      <w:b/>
      <w:smallCaps/>
      <w:sz w:val="26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360" w:lineRule="auto"/>
      <w:ind w:firstLine="567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line="360" w:lineRule="auto"/>
      <w:ind w:firstLine="720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line="360" w:lineRule="auto"/>
      <w:ind w:firstLine="567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u w:val="none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  <w:b w:val="0"/>
      <w:i w:val="0"/>
      <w:color w:val="auto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b w:val="0"/>
      <w:bCs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7z2">
    <w:name w:val="WW8Num7z2"/>
    <w:rPr>
      <w:rFonts w:ascii="Wingdings" w:hAnsi="Wingdings"/>
    </w:rPr>
  </w:style>
  <w:style w:type="character" w:customStyle="1" w:styleId="WW-Absatz-Standardschriftart11111111111111">
    <w:name w:val="WW-Absatz-Standardschriftart11111111111111"/>
  </w:style>
  <w:style w:type="character" w:customStyle="1" w:styleId="WW8Num8z2">
    <w:name w:val="WW8Num8z2"/>
    <w:rPr>
      <w:b w:val="0"/>
      <w:bCs w:val="0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9z2">
    <w:name w:val="WW8Num9z2"/>
    <w:rPr>
      <w:b w:val="0"/>
      <w:bCs w:val="0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10z2">
    <w:name w:val="WW8Num10z2"/>
    <w:rPr>
      <w:b w:val="0"/>
      <w:bCs w:val="0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11z2">
    <w:name w:val="WW8Num11z2"/>
    <w:rPr>
      <w:b w:val="0"/>
      <w:bCs w:val="0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8Num4z0">
    <w:name w:val="WW8Num4z0"/>
    <w:rPr>
      <w:rFonts w:ascii="Symbol" w:hAnsi="Symbol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character" w:styleId="a5">
    <w:name w:val="Strong"/>
    <w:qFormat/>
    <w:rPr>
      <w:b/>
      <w:bCs/>
    </w:rPr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  <w:b w:val="0"/>
      <w:i w:val="0"/>
      <w:color w:val="auto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ascii="Symbol" w:hAnsi="Symbol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Times New Roman" w:eastAsia="Times New Roman" w:hAnsi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3z3">
    <w:name w:val="WW8Num33z3"/>
    <w:rPr>
      <w:rFonts w:ascii="Symbol" w:hAnsi="Symbol" w:cs="Times New Roman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St8z0">
    <w:name w:val="WW8NumSt8z0"/>
    <w:rPr>
      <w:rFonts w:ascii="Symbol" w:hAnsi="Symbol" w:cs="Times New Roman"/>
      <w:sz w:val="18"/>
      <w:szCs w:val="18"/>
    </w:rPr>
  </w:style>
  <w:style w:type="character" w:customStyle="1" w:styleId="firstletter2">
    <w:name w:val="firstletter2"/>
    <w:rPr>
      <w:b/>
      <w:bCs/>
      <w:color w:val="993300"/>
    </w:rPr>
  </w:style>
  <w:style w:type="character" w:customStyle="1" w:styleId="text1">
    <w:name w:val="text1"/>
    <w:rPr>
      <w:rFonts w:ascii="Arial" w:hAnsi="Arial" w:cs="Arial"/>
      <w:color w:val="000000"/>
      <w:sz w:val="20"/>
      <w:szCs w:val="20"/>
    </w:rPr>
  </w:style>
  <w:style w:type="character" w:customStyle="1" w:styleId="desc1">
    <w:name w:val="desc1"/>
    <w:basedOn w:val="10"/>
  </w:style>
  <w:style w:type="character" w:customStyle="1" w:styleId="a6">
    <w:name w:val="Символ нумерации"/>
    <w:rPr>
      <w:b w:val="0"/>
      <w:bCs w:val="0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8">
    <w:name w:val="Body Text"/>
    <w:basedOn w:val="a"/>
    <w:semiHidden/>
    <w:pPr>
      <w:jc w:val="both"/>
    </w:pPr>
    <w:rPr>
      <w:sz w:val="28"/>
      <w:szCs w:val="20"/>
    </w:rPr>
  </w:style>
  <w:style w:type="paragraph" w:styleId="a9">
    <w:name w:val="List"/>
    <w:basedOn w:val="a8"/>
    <w:semiHidden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styleId="aa">
    <w:name w:val="Body Text Indent"/>
    <w:basedOn w:val="a"/>
    <w:semiHidden/>
    <w:pPr>
      <w:spacing w:before="280" w:after="280" w:line="360" w:lineRule="auto"/>
      <w:ind w:firstLine="708"/>
      <w:jc w:val="both"/>
    </w:pPr>
    <w:rPr>
      <w:color w:val="000000"/>
      <w:sz w:val="28"/>
    </w:rPr>
  </w:style>
  <w:style w:type="paragraph" w:styleId="ab">
    <w:name w:val="Title"/>
    <w:basedOn w:val="a7"/>
    <w:next w:val="ac"/>
    <w:qFormat/>
  </w:style>
  <w:style w:type="paragraph" w:styleId="ac">
    <w:name w:val="Subtitle"/>
    <w:basedOn w:val="a"/>
    <w:next w:val="a8"/>
    <w:qFormat/>
    <w:pPr>
      <w:spacing w:line="360" w:lineRule="auto"/>
      <w:jc w:val="right"/>
    </w:pPr>
    <w:rPr>
      <w:b/>
      <w:bCs/>
      <w:sz w:val="20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2804ED"/>
    <w:rPr>
      <w:sz w:val="24"/>
      <w:szCs w:val="24"/>
      <w:lang w:eastAsia="ar-SA"/>
    </w:rPr>
  </w:style>
  <w:style w:type="paragraph" w:styleId="af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8"/>
  </w:style>
  <w:style w:type="paragraph" w:styleId="af3">
    <w:name w:val="footnote text"/>
    <w:basedOn w:val="a"/>
    <w:semiHidden/>
    <w:rPr>
      <w:sz w:val="20"/>
      <w:szCs w:val="20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Список 21"/>
    <w:basedOn w:val="a"/>
    <w:pPr>
      <w:ind w:left="566" w:hanging="283"/>
    </w:pPr>
    <w:rPr>
      <w:sz w:val="20"/>
      <w:szCs w:val="20"/>
    </w:rPr>
  </w:style>
  <w:style w:type="paragraph" w:customStyle="1" w:styleId="13">
    <w:name w:val="Текст1"/>
    <w:basedOn w:val="a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Цитата1"/>
    <w:basedOn w:val="a"/>
    <w:pPr>
      <w:widowControl w:val="0"/>
      <w:autoSpaceDE w:val="0"/>
      <w:spacing w:after="200" w:line="276" w:lineRule="auto"/>
      <w:ind w:left="1200" w:right="1200"/>
      <w:jc w:val="center"/>
    </w:pPr>
    <w:rPr>
      <w:b/>
      <w:bCs/>
      <w:sz w:val="18"/>
      <w:szCs w:val="18"/>
    </w:rPr>
  </w:style>
  <w:style w:type="paragraph" w:customStyle="1" w:styleId="211">
    <w:name w:val="Основной текст 21"/>
    <w:basedOn w:val="a"/>
    <w:pPr>
      <w:ind w:firstLine="709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pPr>
      <w:ind w:firstLine="709"/>
      <w:jc w:val="both"/>
    </w:pPr>
    <w:rPr>
      <w:sz w:val="26"/>
      <w:szCs w:val="20"/>
    </w:rPr>
  </w:style>
  <w:style w:type="paragraph" w:customStyle="1" w:styleId="220">
    <w:name w:val="Основной текст с отступом 22"/>
    <w:basedOn w:val="a"/>
    <w:pPr>
      <w:spacing w:line="360" w:lineRule="auto"/>
      <w:ind w:firstLine="567"/>
      <w:jc w:val="both"/>
    </w:pPr>
    <w:rPr>
      <w:sz w:val="28"/>
    </w:rPr>
  </w:style>
  <w:style w:type="paragraph" w:customStyle="1" w:styleId="15">
    <w:name w:val="Обычный (веб)1"/>
    <w:basedOn w:val="a"/>
    <w:pPr>
      <w:spacing w:before="100" w:after="100"/>
    </w:pPr>
    <w:rPr>
      <w:szCs w:val="20"/>
    </w:rPr>
  </w:style>
  <w:style w:type="paragraph" w:customStyle="1" w:styleId="16">
    <w:name w:val="çàãîëîâîê 1"/>
    <w:basedOn w:val="a"/>
    <w:next w:val="a"/>
    <w:pPr>
      <w:keepNext/>
      <w:autoSpaceDE w:val="0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310">
    <w:name w:val="Основной текст 31"/>
    <w:basedOn w:val="a"/>
    <w:pPr>
      <w:jc w:val="center"/>
    </w:pPr>
  </w:style>
  <w:style w:type="paragraph" w:customStyle="1" w:styleId="2110">
    <w:name w:val="Основной текст 211"/>
    <w:basedOn w:val="a"/>
    <w:pPr>
      <w:jc w:val="center"/>
    </w:pPr>
    <w:rPr>
      <w:b/>
      <w:caps/>
      <w:sz w:val="28"/>
      <w:szCs w:val="20"/>
    </w:rPr>
  </w:style>
  <w:style w:type="paragraph" w:customStyle="1" w:styleId="17">
    <w:name w:val="Обычный1"/>
    <w:pPr>
      <w:suppressAutoHyphens/>
      <w:spacing w:before="100" w:after="100"/>
    </w:pPr>
    <w:rPr>
      <w:sz w:val="24"/>
      <w:lang w:eastAsia="ar-SA"/>
    </w:rPr>
  </w:style>
  <w:style w:type="paragraph" w:customStyle="1" w:styleId="18">
    <w:name w:val="заголовок 1"/>
    <w:basedOn w:val="a"/>
    <w:next w:val="a"/>
    <w:pPr>
      <w:keepNext/>
      <w:autoSpaceDE w:val="0"/>
      <w:jc w:val="right"/>
    </w:pPr>
    <w:rPr>
      <w:b/>
      <w:bCs/>
      <w:sz w:val="22"/>
      <w:szCs w:val="22"/>
      <w:lang w:val="en-US"/>
    </w:rPr>
  </w:style>
  <w:style w:type="paragraph" w:customStyle="1" w:styleId="FR1">
    <w:name w:val="FR1"/>
    <w:pPr>
      <w:widowControl w:val="0"/>
      <w:suppressAutoHyphens/>
      <w:autoSpaceDE w:val="0"/>
      <w:spacing w:before="120"/>
      <w:ind w:firstLine="860"/>
      <w:jc w:val="both"/>
    </w:pPr>
    <w:rPr>
      <w:rFonts w:ascii="Arial" w:hAnsi="Arial" w:cs="Arial"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Iniiaiieoaeno21">
    <w:name w:val="Iniiaiie oaeno 21"/>
    <w:basedOn w:val="a"/>
    <w:pPr>
      <w:overflowPunct w:val="0"/>
      <w:autoSpaceDE w:val="0"/>
      <w:ind w:firstLine="720"/>
      <w:jc w:val="both"/>
    </w:pPr>
    <w:rPr>
      <w:sz w:val="28"/>
      <w:szCs w:val="28"/>
    </w:rPr>
  </w:style>
  <w:style w:type="paragraph" w:customStyle="1" w:styleId="ConsPlusCell">
    <w:name w:val="ConsPlusCell"/>
    <w:pPr>
      <w:widowControl w:val="0"/>
      <w:suppressAutoHyphens/>
    </w:pPr>
    <w:rPr>
      <w:rFonts w:ascii="Arial" w:hAnsi="Arial"/>
      <w:lang w:eastAsia="ar-SA"/>
    </w:rPr>
  </w:style>
  <w:style w:type="paragraph" w:customStyle="1" w:styleId="212">
    <w:name w:val="Основной текст с отступом 21"/>
    <w:basedOn w:val="a"/>
    <w:pPr>
      <w:ind w:firstLine="540"/>
      <w:jc w:val="both"/>
    </w:pPr>
    <w:rPr>
      <w:szCs w:val="20"/>
    </w:rPr>
  </w:style>
  <w:style w:type="paragraph" w:customStyle="1" w:styleId="af4">
    <w:name w:val="???????"/>
    <w:pPr>
      <w:widowControl w:val="0"/>
      <w:suppressAutoHyphens/>
      <w:overflowPunct w:val="0"/>
      <w:autoSpaceDE w:val="0"/>
      <w:textAlignment w:val="baseline"/>
    </w:pPr>
    <w:rPr>
      <w:lang w:val="en-US" w:eastAsia="ar-SA"/>
    </w:rPr>
  </w:style>
  <w:style w:type="paragraph" w:customStyle="1" w:styleId="-">
    <w:name w:val="Список-табл"/>
    <w:basedOn w:val="a"/>
    <w:pPr>
      <w:numPr>
        <w:numId w:val="3"/>
      </w:numPr>
      <w:overflowPunct w:val="0"/>
      <w:autoSpaceDE w:val="0"/>
      <w:ind w:left="-10635" w:firstLine="0"/>
      <w:textAlignment w:val="baseline"/>
    </w:pPr>
    <w:rPr>
      <w:rFonts w:ascii="Arial" w:hAnsi="Arial" w:cs="Arial"/>
      <w:sz w:val="22"/>
      <w:szCs w:val="20"/>
    </w:rPr>
  </w:style>
  <w:style w:type="paragraph" w:customStyle="1" w:styleId="32">
    <w:name w:val="Основной текст с отступом 32"/>
    <w:basedOn w:val="a"/>
    <w:pPr>
      <w:ind w:firstLine="709"/>
      <w:jc w:val="both"/>
    </w:pPr>
    <w:rPr>
      <w:szCs w:val="20"/>
    </w:rPr>
  </w:style>
  <w:style w:type="paragraph" w:customStyle="1" w:styleId="xl45">
    <w:name w:val="xl45"/>
    <w:basedOn w:val="a"/>
    <w:pPr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ascii="Bookman Old Style" w:hAnsi="Bookman Old Style"/>
      <w:b/>
      <w:sz w:val="16"/>
      <w:szCs w:val="20"/>
    </w:rPr>
  </w:style>
  <w:style w:type="paragraph" w:customStyle="1" w:styleId="19">
    <w:name w:val="Стиль1"/>
    <w:basedOn w:val="a"/>
    <w:rPr>
      <w:rFonts w:ascii="NTTimes/Cyrillic" w:hAnsi="NTTimes/Cyrillic"/>
      <w:sz w:val="26"/>
      <w:szCs w:val="20"/>
    </w:rPr>
  </w:style>
  <w:style w:type="paragraph" w:customStyle="1" w:styleId="xl46">
    <w:name w:val="xl46"/>
    <w:basedOn w:val="a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23">
    <w:name w:val="Цитата2"/>
    <w:basedOn w:val="a"/>
    <w:pPr>
      <w:widowControl w:val="0"/>
      <w:ind w:firstLine="720"/>
      <w:jc w:val="both"/>
    </w:pPr>
    <w:rPr>
      <w:szCs w:val="20"/>
    </w:rPr>
  </w:style>
  <w:style w:type="paragraph" w:customStyle="1" w:styleId="FR3">
    <w:name w:val="FR3"/>
    <w:pPr>
      <w:widowControl w:val="0"/>
      <w:suppressAutoHyphens/>
      <w:spacing w:line="480" w:lineRule="auto"/>
      <w:ind w:firstLine="720"/>
      <w:jc w:val="both"/>
    </w:pPr>
    <w:rPr>
      <w:rFonts w:ascii="Courier New" w:hAnsi="Courier New"/>
      <w:sz w:val="24"/>
      <w:lang w:eastAsia="ar-SA"/>
    </w:rPr>
  </w:style>
  <w:style w:type="paragraph" w:styleId="af5">
    <w:name w:val="Normal (Web)"/>
    <w:basedOn w:val="a"/>
    <w:pPr>
      <w:spacing w:before="280" w:after="280"/>
    </w:pPr>
  </w:style>
  <w:style w:type="paragraph" w:customStyle="1" w:styleId="110">
    <w:name w:val="Обычный11"/>
    <w:basedOn w:val="a"/>
    <w:pPr>
      <w:jc w:val="both"/>
    </w:pPr>
    <w:rPr>
      <w:sz w:val="28"/>
      <w:szCs w:val="20"/>
    </w:rPr>
  </w:style>
  <w:style w:type="paragraph" w:customStyle="1" w:styleId="2120">
    <w:name w:val="Основной текст с отступом 212"/>
    <w:basedOn w:val="a"/>
    <w:pPr>
      <w:suppressAutoHyphens/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/>
      <w:sz w:val="16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Consultant" w:hAnsi="Consultant"/>
      <w:lang w:eastAsia="ar-SA"/>
    </w:rPr>
  </w:style>
  <w:style w:type="paragraph" w:customStyle="1" w:styleId="oaenoniinee">
    <w:name w:val="oaeno niinee"/>
    <w:basedOn w:val="a"/>
    <w:pPr>
      <w:jc w:val="both"/>
    </w:pPr>
    <w:rPr>
      <w:szCs w:val="20"/>
    </w:rPr>
  </w:style>
  <w:style w:type="paragraph" w:customStyle="1" w:styleId="af6">
    <w:name w:val="шапка таблицы"/>
    <w:basedOn w:val="a"/>
    <w:pPr>
      <w:jc w:val="right"/>
    </w:pPr>
    <w:rPr>
      <w:sz w:val="28"/>
      <w:szCs w:val="28"/>
    </w:rPr>
  </w:style>
  <w:style w:type="paragraph" w:customStyle="1" w:styleId="Nonformat">
    <w:name w:val="Nonformat"/>
    <w:basedOn w:val="a"/>
    <w:rPr>
      <w:rFonts w:ascii="Consultant" w:hAnsi="Consultant"/>
      <w:sz w:val="20"/>
      <w:szCs w:val="20"/>
    </w:rPr>
  </w:style>
  <w:style w:type="paragraph" w:customStyle="1" w:styleId="xl63">
    <w:name w:val="xl63"/>
    <w:basedOn w:val="a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Bookman Old Style" w:hAnsi="Bookman Old Style"/>
      <w:b/>
      <w:szCs w:val="20"/>
    </w:rPr>
  </w:style>
  <w:style w:type="paragraph" w:customStyle="1" w:styleId="font6">
    <w:name w:val="font6"/>
    <w:basedOn w:val="a"/>
    <w:pPr>
      <w:spacing w:before="280" w:after="280"/>
    </w:pPr>
    <w:rPr>
      <w:rFonts w:eastAsia="Arial Unicode MS"/>
      <w:color w:val="000000"/>
    </w:rPr>
  </w:style>
  <w:style w:type="paragraph" w:customStyle="1" w:styleId="230">
    <w:name w:val="Основной текст с отступом 23"/>
    <w:basedOn w:val="a"/>
    <w:pPr>
      <w:spacing w:after="120" w:line="480" w:lineRule="auto"/>
      <w:ind w:left="283"/>
    </w:pPr>
  </w:style>
  <w:style w:type="paragraph" w:customStyle="1" w:styleId="111">
    <w:name w:val="Знак1 Знак Знак Знак1"/>
    <w:basedOn w:val="a"/>
    <w:rsid w:val="00DF71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List Paragraph"/>
    <w:basedOn w:val="a"/>
    <w:uiPriority w:val="34"/>
    <w:qFormat/>
    <w:rsid w:val="00DF71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table" w:styleId="af8">
    <w:name w:val="Table Grid"/>
    <w:basedOn w:val="a1"/>
    <w:uiPriority w:val="59"/>
    <w:rsid w:val="00E30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1">
    <w:name w:val="Основной текст с отступом 211"/>
    <w:basedOn w:val="a"/>
    <w:uiPriority w:val="99"/>
    <w:rsid w:val="003C1F2F"/>
    <w:pPr>
      <w:suppressAutoHyphens/>
      <w:spacing w:after="120" w:line="480" w:lineRule="auto"/>
      <w:ind w:left="283"/>
    </w:pPr>
  </w:style>
  <w:style w:type="character" w:customStyle="1" w:styleId="FontStyle17">
    <w:name w:val="Font Style17"/>
    <w:uiPriority w:val="99"/>
    <w:rsid w:val="00CC58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0640BA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lang w:eastAsia="ru-RU"/>
    </w:rPr>
  </w:style>
  <w:style w:type="character" w:customStyle="1" w:styleId="FontStyle19">
    <w:name w:val="Font Style19"/>
    <w:uiPriority w:val="99"/>
    <w:rsid w:val="000640B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97A1C"/>
    <w:pPr>
      <w:widowControl w:val="0"/>
      <w:autoSpaceDE w:val="0"/>
      <w:autoSpaceDN w:val="0"/>
      <w:adjustRightInd w:val="0"/>
      <w:spacing w:line="322" w:lineRule="exact"/>
      <w:jc w:val="right"/>
    </w:pPr>
    <w:rPr>
      <w:lang w:eastAsia="ru-RU"/>
    </w:rPr>
  </w:style>
  <w:style w:type="paragraph" w:customStyle="1" w:styleId="Style4">
    <w:name w:val="Style4"/>
    <w:basedOn w:val="a"/>
    <w:uiPriority w:val="99"/>
    <w:rsid w:val="00597A1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lang w:eastAsia="ru-RU"/>
    </w:rPr>
  </w:style>
  <w:style w:type="character" w:customStyle="1" w:styleId="FontStyle14">
    <w:name w:val="Font Style14"/>
    <w:uiPriority w:val="99"/>
    <w:rsid w:val="00597A1C"/>
    <w:rPr>
      <w:rFonts w:ascii="Times New Roman" w:hAnsi="Times New Roman" w:cs="Times New Roman"/>
      <w:sz w:val="26"/>
      <w:szCs w:val="26"/>
    </w:rPr>
  </w:style>
  <w:style w:type="paragraph" w:styleId="af9">
    <w:name w:val="Balloon Text"/>
    <w:basedOn w:val="a"/>
    <w:link w:val="afa"/>
    <w:uiPriority w:val="99"/>
    <w:semiHidden/>
    <w:unhideWhenUsed/>
    <w:rsid w:val="00DF387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DF387C"/>
    <w:rPr>
      <w:rFonts w:ascii="Tahoma" w:hAnsi="Tahoma" w:cs="Tahoma"/>
      <w:sz w:val="16"/>
      <w:szCs w:val="16"/>
      <w:lang w:eastAsia="ar-SA"/>
    </w:rPr>
  </w:style>
  <w:style w:type="character" w:customStyle="1" w:styleId="50">
    <w:name w:val="Основной текст (5)_"/>
    <w:basedOn w:val="a0"/>
    <w:link w:val="51"/>
    <w:rsid w:val="00DE13C5"/>
    <w:rPr>
      <w:sz w:val="28"/>
      <w:szCs w:val="2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DE13C5"/>
    <w:pPr>
      <w:widowControl w:val="0"/>
      <w:shd w:val="clear" w:color="auto" w:fill="FFFFFF"/>
      <w:spacing w:before="240" w:after="840" w:line="0" w:lineRule="atLeast"/>
      <w:jc w:val="center"/>
    </w:pPr>
    <w:rPr>
      <w:sz w:val="28"/>
      <w:szCs w:val="28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E23694"/>
    <w:pPr>
      <w:spacing w:before="100" w:beforeAutospacing="1" w:after="100" w:afterAutospacing="1"/>
    </w:pPr>
    <w:rPr>
      <w:lang w:eastAsia="ru-RU"/>
    </w:rPr>
  </w:style>
  <w:style w:type="paragraph" w:customStyle="1" w:styleId="msonormalmailrucssattributepostfix">
    <w:name w:val="msonormal_mailru_css_attribute_postfix"/>
    <w:basedOn w:val="a"/>
    <w:rsid w:val="00255FF2"/>
    <w:pPr>
      <w:spacing w:before="100" w:beforeAutospacing="1" w:after="100" w:afterAutospacing="1"/>
    </w:pPr>
    <w:rPr>
      <w:lang w:eastAsia="ru-RU"/>
    </w:rPr>
  </w:style>
  <w:style w:type="paragraph" w:customStyle="1" w:styleId="112">
    <w:name w:val="Знак1 Знак Знак Знак1"/>
    <w:basedOn w:val="a"/>
    <w:rsid w:val="00B5514B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firstLine="567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 w:after="12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120" w:after="120"/>
      <w:ind w:firstLine="720"/>
      <w:jc w:val="center"/>
      <w:outlineLvl w:val="3"/>
    </w:pPr>
    <w:rPr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240"/>
      <w:jc w:val="center"/>
      <w:outlineLvl w:val="4"/>
    </w:pPr>
    <w:rPr>
      <w:b/>
      <w:smallCaps/>
      <w:sz w:val="26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360" w:lineRule="auto"/>
      <w:ind w:firstLine="567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line="360" w:lineRule="auto"/>
      <w:ind w:firstLine="720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line="360" w:lineRule="auto"/>
      <w:ind w:firstLine="567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u w:val="none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  <w:b w:val="0"/>
      <w:i w:val="0"/>
      <w:color w:val="auto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b w:val="0"/>
      <w:bCs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7z2">
    <w:name w:val="WW8Num7z2"/>
    <w:rPr>
      <w:rFonts w:ascii="Wingdings" w:hAnsi="Wingdings"/>
    </w:rPr>
  </w:style>
  <w:style w:type="character" w:customStyle="1" w:styleId="WW-Absatz-Standardschriftart11111111111111">
    <w:name w:val="WW-Absatz-Standardschriftart11111111111111"/>
  </w:style>
  <w:style w:type="character" w:customStyle="1" w:styleId="WW8Num8z2">
    <w:name w:val="WW8Num8z2"/>
    <w:rPr>
      <w:b w:val="0"/>
      <w:bCs w:val="0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9z2">
    <w:name w:val="WW8Num9z2"/>
    <w:rPr>
      <w:b w:val="0"/>
      <w:bCs w:val="0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10z2">
    <w:name w:val="WW8Num10z2"/>
    <w:rPr>
      <w:b w:val="0"/>
      <w:bCs w:val="0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11z2">
    <w:name w:val="WW8Num11z2"/>
    <w:rPr>
      <w:b w:val="0"/>
      <w:bCs w:val="0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8Num4z0">
    <w:name w:val="WW8Num4z0"/>
    <w:rPr>
      <w:rFonts w:ascii="Symbol" w:hAnsi="Symbol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character" w:styleId="a5">
    <w:name w:val="Strong"/>
    <w:qFormat/>
    <w:rPr>
      <w:b/>
      <w:bCs/>
    </w:rPr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  <w:b w:val="0"/>
      <w:i w:val="0"/>
      <w:color w:val="auto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ascii="Symbol" w:hAnsi="Symbol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Times New Roman" w:eastAsia="Times New Roman" w:hAnsi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3z3">
    <w:name w:val="WW8Num33z3"/>
    <w:rPr>
      <w:rFonts w:ascii="Symbol" w:hAnsi="Symbol" w:cs="Times New Roman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St8z0">
    <w:name w:val="WW8NumSt8z0"/>
    <w:rPr>
      <w:rFonts w:ascii="Symbol" w:hAnsi="Symbol" w:cs="Times New Roman"/>
      <w:sz w:val="18"/>
      <w:szCs w:val="18"/>
    </w:rPr>
  </w:style>
  <w:style w:type="character" w:customStyle="1" w:styleId="firstletter2">
    <w:name w:val="firstletter2"/>
    <w:rPr>
      <w:b/>
      <w:bCs/>
      <w:color w:val="993300"/>
    </w:rPr>
  </w:style>
  <w:style w:type="character" w:customStyle="1" w:styleId="text1">
    <w:name w:val="text1"/>
    <w:rPr>
      <w:rFonts w:ascii="Arial" w:hAnsi="Arial" w:cs="Arial"/>
      <w:color w:val="000000"/>
      <w:sz w:val="20"/>
      <w:szCs w:val="20"/>
    </w:rPr>
  </w:style>
  <w:style w:type="character" w:customStyle="1" w:styleId="desc1">
    <w:name w:val="desc1"/>
    <w:basedOn w:val="10"/>
  </w:style>
  <w:style w:type="character" w:customStyle="1" w:styleId="a6">
    <w:name w:val="Символ нумерации"/>
    <w:rPr>
      <w:b w:val="0"/>
      <w:bCs w:val="0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8">
    <w:name w:val="Body Text"/>
    <w:basedOn w:val="a"/>
    <w:semiHidden/>
    <w:pPr>
      <w:jc w:val="both"/>
    </w:pPr>
    <w:rPr>
      <w:sz w:val="28"/>
      <w:szCs w:val="20"/>
    </w:rPr>
  </w:style>
  <w:style w:type="paragraph" w:styleId="a9">
    <w:name w:val="List"/>
    <w:basedOn w:val="a8"/>
    <w:semiHidden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styleId="aa">
    <w:name w:val="Body Text Indent"/>
    <w:basedOn w:val="a"/>
    <w:semiHidden/>
    <w:pPr>
      <w:spacing w:before="280" w:after="280" w:line="360" w:lineRule="auto"/>
      <w:ind w:firstLine="708"/>
      <w:jc w:val="both"/>
    </w:pPr>
    <w:rPr>
      <w:color w:val="000000"/>
      <w:sz w:val="28"/>
    </w:rPr>
  </w:style>
  <w:style w:type="paragraph" w:styleId="ab">
    <w:name w:val="Title"/>
    <w:basedOn w:val="a7"/>
    <w:next w:val="ac"/>
    <w:qFormat/>
  </w:style>
  <w:style w:type="paragraph" w:styleId="ac">
    <w:name w:val="Subtitle"/>
    <w:basedOn w:val="a"/>
    <w:next w:val="a8"/>
    <w:qFormat/>
    <w:pPr>
      <w:spacing w:line="360" w:lineRule="auto"/>
      <w:jc w:val="right"/>
    </w:pPr>
    <w:rPr>
      <w:b/>
      <w:bCs/>
      <w:sz w:val="20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2804ED"/>
    <w:rPr>
      <w:sz w:val="24"/>
      <w:szCs w:val="24"/>
      <w:lang w:eastAsia="ar-SA"/>
    </w:rPr>
  </w:style>
  <w:style w:type="paragraph" w:styleId="af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8"/>
  </w:style>
  <w:style w:type="paragraph" w:styleId="af3">
    <w:name w:val="footnote text"/>
    <w:basedOn w:val="a"/>
    <w:semiHidden/>
    <w:rPr>
      <w:sz w:val="20"/>
      <w:szCs w:val="20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Список 21"/>
    <w:basedOn w:val="a"/>
    <w:pPr>
      <w:ind w:left="566" w:hanging="283"/>
    </w:pPr>
    <w:rPr>
      <w:sz w:val="20"/>
      <w:szCs w:val="20"/>
    </w:rPr>
  </w:style>
  <w:style w:type="paragraph" w:customStyle="1" w:styleId="13">
    <w:name w:val="Текст1"/>
    <w:basedOn w:val="a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Цитата1"/>
    <w:basedOn w:val="a"/>
    <w:pPr>
      <w:widowControl w:val="0"/>
      <w:autoSpaceDE w:val="0"/>
      <w:spacing w:after="200" w:line="276" w:lineRule="auto"/>
      <w:ind w:left="1200" w:right="1200"/>
      <w:jc w:val="center"/>
    </w:pPr>
    <w:rPr>
      <w:b/>
      <w:bCs/>
      <w:sz w:val="18"/>
      <w:szCs w:val="18"/>
    </w:rPr>
  </w:style>
  <w:style w:type="paragraph" w:customStyle="1" w:styleId="211">
    <w:name w:val="Основной текст 21"/>
    <w:basedOn w:val="a"/>
    <w:pPr>
      <w:ind w:firstLine="709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pPr>
      <w:ind w:firstLine="709"/>
      <w:jc w:val="both"/>
    </w:pPr>
    <w:rPr>
      <w:sz w:val="26"/>
      <w:szCs w:val="20"/>
    </w:rPr>
  </w:style>
  <w:style w:type="paragraph" w:customStyle="1" w:styleId="220">
    <w:name w:val="Основной текст с отступом 22"/>
    <w:basedOn w:val="a"/>
    <w:pPr>
      <w:spacing w:line="360" w:lineRule="auto"/>
      <w:ind w:firstLine="567"/>
      <w:jc w:val="both"/>
    </w:pPr>
    <w:rPr>
      <w:sz w:val="28"/>
    </w:rPr>
  </w:style>
  <w:style w:type="paragraph" w:customStyle="1" w:styleId="15">
    <w:name w:val="Обычный (веб)1"/>
    <w:basedOn w:val="a"/>
    <w:pPr>
      <w:spacing w:before="100" w:after="100"/>
    </w:pPr>
    <w:rPr>
      <w:szCs w:val="20"/>
    </w:rPr>
  </w:style>
  <w:style w:type="paragraph" w:customStyle="1" w:styleId="16">
    <w:name w:val="çàãîëîâîê 1"/>
    <w:basedOn w:val="a"/>
    <w:next w:val="a"/>
    <w:pPr>
      <w:keepNext/>
      <w:autoSpaceDE w:val="0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310">
    <w:name w:val="Основной текст 31"/>
    <w:basedOn w:val="a"/>
    <w:pPr>
      <w:jc w:val="center"/>
    </w:pPr>
  </w:style>
  <w:style w:type="paragraph" w:customStyle="1" w:styleId="2110">
    <w:name w:val="Основной текст 211"/>
    <w:basedOn w:val="a"/>
    <w:pPr>
      <w:jc w:val="center"/>
    </w:pPr>
    <w:rPr>
      <w:b/>
      <w:caps/>
      <w:sz w:val="28"/>
      <w:szCs w:val="20"/>
    </w:rPr>
  </w:style>
  <w:style w:type="paragraph" w:customStyle="1" w:styleId="17">
    <w:name w:val="Обычный1"/>
    <w:pPr>
      <w:suppressAutoHyphens/>
      <w:spacing w:before="100" w:after="100"/>
    </w:pPr>
    <w:rPr>
      <w:sz w:val="24"/>
      <w:lang w:eastAsia="ar-SA"/>
    </w:rPr>
  </w:style>
  <w:style w:type="paragraph" w:customStyle="1" w:styleId="18">
    <w:name w:val="заголовок 1"/>
    <w:basedOn w:val="a"/>
    <w:next w:val="a"/>
    <w:pPr>
      <w:keepNext/>
      <w:autoSpaceDE w:val="0"/>
      <w:jc w:val="right"/>
    </w:pPr>
    <w:rPr>
      <w:b/>
      <w:bCs/>
      <w:sz w:val="22"/>
      <w:szCs w:val="22"/>
      <w:lang w:val="en-US"/>
    </w:rPr>
  </w:style>
  <w:style w:type="paragraph" w:customStyle="1" w:styleId="FR1">
    <w:name w:val="FR1"/>
    <w:pPr>
      <w:widowControl w:val="0"/>
      <w:suppressAutoHyphens/>
      <w:autoSpaceDE w:val="0"/>
      <w:spacing w:before="120"/>
      <w:ind w:firstLine="860"/>
      <w:jc w:val="both"/>
    </w:pPr>
    <w:rPr>
      <w:rFonts w:ascii="Arial" w:hAnsi="Arial" w:cs="Arial"/>
      <w:sz w:val="18"/>
      <w:szCs w:val="18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Iniiaiieoaeno21">
    <w:name w:val="Iniiaiie oaeno 21"/>
    <w:basedOn w:val="a"/>
    <w:pPr>
      <w:overflowPunct w:val="0"/>
      <w:autoSpaceDE w:val="0"/>
      <w:ind w:firstLine="720"/>
      <w:jc w:val="both"/>
    </w:pPr>
    <w:rPr>
      <w:sz w:val="28"/>
      <w:szCs w:val="28"/>
    </w:rPr>
  </w:style>
  <w:style w:type="paragraph" w:customStyle="1" w:styleId="ConsPlusCell">
    <w:name w:val="ConsPlusCell"/>
    <w:pPr>
      <w:widowControl w:val="0"/>
      <w:suppressAutoHyphens/>
    </w:pPr>
    <w:rPr>
      <w:rFonts w:ascii="Arial" w:hAnsi="Arial"/>
      <w:lang w:eastAsia="ar-SA"/>
    </w:rPr>
  </w:style>
  <w:style w:type="paragraph" w:customStyle="1" w:styleId="212">
    <w:name w:val="Основной текст с отступом 21"/>
    <w:basedOn w:val="a"/>
    <w:pPr>
      <w:ind w:firstLine="540"/>
      <w:jc w:val="both"/>
    </w:pPr>
    <w:rPr>
      <w:szCs w:val="20"/>
    </w:rPr>
  </w:style>
  <w:style w:type="paragraph" w:customStyle="1" w:styleId="af4">
    <w:name w:val="???????"/>
    <w:pPr>
      <w:widowControl w:val="0"/>
      <w:suppressAutoHyphens/>
      <w:overflowPunct w:val="0"/>
      <w:autoSpaceDE w:val="0"/>
      <w:textAlignment w:val="baseline"/>
    </w:pPr>
    <w:rPr>
      <w:lang w:val="en-US" w:eastAsia="ar-SA"/>
    </w:rPr>
  </w:style>
  <w:style w:type="paragraph" w:customStyle="1" w:styleId="-">
    <w:name w:val="Список-табл"/>
    <w:basedOn w:val="a"/>
    <w:pPr>
      <w:numPr>
        <w:numId w:val="3"/>
      </w:numPr>
      <w:overflowPunct w:val="0"/>
      <w:autoSpaceDE w:val="0"/>
      <w:ind w:left="-10635" w:firstLine="0"/>
      <w:textAlignment w:val="baseline"/>
    </w:pPr>
    <w:rPr>
      <w:rFonts w:ascii="Arial" w:hAnsi="Arial" w:cs="Arial"/>
      <w:sz w:val="22"/>
      <w:szCs w:val="20"/>
    </w:rPr>
  </w:style>
  <w:style w:type="paragraph" w:customStyle="1" w:styleId="32">
    <w:name w:val="Основной текст с отступом 32"/>
    <w:basedOn w:val="a"/>
    <w:pPr>
      <w:ind w:firstLine="709"/>
      <w:jc w:val="both"/>
    </w:pPr>
    <w:rPr>
      <w:szCs w:val="20"/>
    </w:rPr>
  </w:style>
  <w:style w:type="paragraph" w:customStyle="1" w:styleId="xl45">
    <w:name w:val="xl45"/>
    <w:basedOn w:val="a"/>
    <w:pPr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ascii="Bookman Old Style" w:hAnsi="Bookman Old Style"/>
      <w:b/>
      <w:sz w:val="16"/>
      <w:szCs w:val="20"/>
    </w:rPr>
  </w:style>
  <w:style w:type="paragraph" w:customStyle="1" w:styleId="19">
    <w:name w:val="Стиль1"/>
    <w:basedOn w:val="a"/>
    <w:rPr>
      <w:rFonts w:ascii="NTTimes/Cyrillic" w:hAnsi="NTTimes/Cyrillic"/>
      <w:sz w:val="26"/>
      <w:szCs w:val="20"/>
    </w:rPr>
  </w:style>
  <w:style w:type="paragraph" w:customStyle="1" w:styleId="xl46">
    <w:name w:val="xl46"/>
    <w:basedOn w:val="a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23">
    <w:name w:val="Цитата2"/>
    <w:basedOn w:val="a"/>
    <w:pPr>
      <w:widowControl w:val="0"/>
      <w:ind w:firstLine="720"/>
      <w:jc w:val="both"/>
    </w:pPr>
    <w:rPr>
      <w:szCs w:val="20"/>
    </w:rPr>
  </w:style>
  <w:style w:type="paragraph" w:customStyle="1" w:styleId="FR3">
    <w:name w:val="FR3"/>
    <w:pPr>
      <w:widowControl w:val="0"/>
      <w:suppressAutoHyphens/>
      <w:spacing w:line="480" w:lineRule="auto"/>
      <w:ind w:firstLine="720"/>
      <w:jc w:val="both"/>
    </w:pPr>
    <w:rPr>
      <w:rFonts w:ascii="Courier New" w:hAnsi="Courier New"/>
      <w:sz w:val="24"/>
      <w:lang w:eastAsia="ar-SA"/>
    </w:rPr>
  </w:style>
  <w:style w:type="paragraph" w:styleId="af5">
    <w:name w:val="Normal (Web)"/>
    <w:basedOn w:val="a"/>
    <w:pPr>
      <w:spacing w:before="280" w:after="280"/>
    </w:pPr>
  </w:style>
  <w:style w:type="paragraph" w:customStyle="1" w:styleId="110">
    <w:name w:val="Обычный11"/>
    <w:basedOn w:val="a"/>
    <w:pPr>
      <w:jc w:val="both"/>
    </w:pPr>
    <w:rPr>
      <w:sz w:val="28"/>
      <w:szCs w:val="20"/>
    </w:rPr>
  </w:style>
  <w:style w:type="paragraph" w:customStyle="1" w:styleId="2120">
    <w:name w:val="Основной текст с отступом 212"/>
    <w:basedOn w:val="a"/>
    <w:pPr>
      <w:suppressAutoHyphens/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/>
      <w:sz w:val="16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Consultant" w:hAnsi="Consultant"/>
      <w:lang w:eastAsia="ar-SA"/>
    </w:rPr>
  </w:style>
  <w:style w:type="paragraph" w:customStyle="1" w:styleId="oaenoniinee">
    <w:name w:val="oaeno niinee"/>
    <w:basedOn w:val="a"/>
    <w:pPr>
      <w:jc w:val="both"/>
    </w:pPr>
    <w:rPr>
      <w:szCs w:val="20"/>
    </w:rPr>
  </w:style>
  <w:style w:type="paragraph" w:customStyle="1" w:styleId="af6">
    <w:name w:val="шапка таблицы"/>
    <w:basedOn w:val="a"/>
    <w:pPr>
      <w:jc w:val="right"/>
    </w:pPr>
    <w:rPr>
      <w:sz w:val="28"/>
      <w:szCs w:val="28"/>
    </w:rPr>
  </w:style>
  <w:style w:type="paragraph" w:customStyle="1" w:styleId="Nonformat">
    <w:name w:val="Nonformat"/>
    <w:basedOn w:val="a"/>
    <w:rPr>
      <w:rFonts w:ascii="Consultant" w:hAnsi="Consultant"/>
      <w:sz w:val="20"/>
      <w:szCs w:val="20"/>
    </w:rPr>
  </w:style>
  <w:style w:type="paragraph" w:customStyle="1" w:styleId="xl63">
    <w:name w:val="xl63"/>
    <w:basedOn w:val="a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Bookman Old Style" w:hAnsi="Bookman Old Style"/>
      <w:b/>
      <w:szCs w:val="20"/>
    </w:rPr>
  </w:style>
  <w:style w:type="paragraph" w:customStyle="1" w:styleId="font6">
    <w:name w:val="font6"/>
    <w:basedOn w:val="a"/>
    <w:pPr>
      <w:spacing w:before="280" w:after="280"/>
    </w:pPr>
    <w:rPr>
      <w:rFonts w:eastAsia="Arial Unicode MS"/>
      <w:color w:val="000000"/>
    </w:rPr>
  </w:style>
  <w:style w:type="paragraph" w:customStyle="1" w:styleId="230">
    <w:name w:val="Основной текст с отступом 23"/>
    <w:basedOn w:val="a"/>
    <w:pPr>
      <w:spacing w:after="120" w:line="480" w:lineRule="auto"/>
      <w:ind w:left="283"/>
    </w:pPr>
  </w:style>
  <w:style w:type="paragraph" w:customStyle="1" w:styleId="111">
    <w:name w:val="Знак1 Знак Знак Знак1"/>
    <w:basedOn w:val="a"/>
    <w:rsid w:val="00DF71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List Paragraph"/>
    <w:basedOn w:val="a"/>
    <w:uiPriority w:val="34"/>
    <w:qFormat/>
    <w:rsid w:val="00DF71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table" w:styleId="af8">
    <w:name w:val="Table Grid"/>
    <w:basedOn w:val="a1"/>
    <w:uiPriority w:val="59"/>
    <w:rsid w:val="00E30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1">
    <w:name w:val="Основной текст с отступом 211"/>
    <w:basedOn w:val="a"/>
    <w:uiPriority w:val="99"/>
    <w:rsid w:val="003C1F2F"/>
    <w:pPr>
      <w:suppressAutoHyphens/>
      <w:spacing w:after="120" w:line="480" w:lineRule="auto"/>
      <w:ind w:left="283"/>
    </w:pPr>
  </w:style>
  <w:style w:type="character" w:customStyle="1" w:styleId="FontStyle17">
    <w:name w:val="Font Style17"/>
    <w:uiPriority w:val="99"/>
    <w:rsid w:val="00CC58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0640BA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lang w:eastAsia="ru-RU"/>
    </w:rPr>
  </w:style>
  <w:style w:type="character" w:customStyle="1" w:styleId="FontStyle19">
    <w:name w:val="Font Style19"/>
    <w:uiPriority w:val="99"/>
    <w:rsid w:val="000640B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97A1C"/>
    <w:pPr>
      <w:widowControl w:val="0"/>
      <w:autoSpaceDE w:val="0"/>
      <w:autoSpaceDN w:val="0"/>
      <w:adjustRightInd w:val="0"/>
      <w:spacing w:line="322" w:lineRule="exact"/>
      <w:jc w:val="right"/>
    </w:pPr>
    <w:rPr>
      <w:lang w:eastAsia="ru-RU"/>
    </w:rPr>
  </w:style>
  <w:style w:type="paragraph" w:customStyle="1" w:styleId="Style4">
    <w:name w:val="Style4"/>
    <w:basedOn w:val="a"/>
    <w:uiPriority w:val="99"/>
    <w:rsid w:val="00597A1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lang w:eastAsia="ru-RU"/>
    </w:rPr>
  </w:style>
  <w:style w:type="character" w:customStyle="1" w:styleId="FontStyle14">
    <w:name w:val="Font Style14"/>
    <w:uiPriority w:val="99"/>
    <w:rsid w:val="00597A1C"/>
    <w:rPr>
      <w:rFonts w:ascii="Times New Roman" w:hAnsi="Times New Roman" w:cs="Times New Roman"/>
      <w:sz w:val="26"/>
      <w:szCs w:val="26"/>
    </w:rPr>
  </w:style>
  <w:style w:type="paragraph" w:styleId="af9">
    <w:name w:val="Balloon Text"/>
    <w:basedOn w:val="a"/>
    <w:link w:val="afa"/>
    <w:uiPriority w:val="99"/>
    <w:semiHidden/>
    <w:unhideWhenUsed/>
    <w:rsid w:val="00DF387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DF387C"/>
    <w:rPr>
      <w:rFonts w:ascii="Tahoma" w:hAnsi="Tahoma" w:cs="Tahoma"/>
      <w:sz w:val="16"/>
      <w:szCs w:val="16"/>
      <w:lang w:eastAsia="ar-SA"/>
    </w:rPr>
  </w:style>
  <w:style w:type="character" w:customStyle="1" w:styleId="50">
    <w:name w:val="Основной текст (5)_"/>
    <w:basedOn w:val="a0"/>
    <w:link w:val="51"/>
    <w:rsid w:val="00DE13C5"/>
    <w:rPr>
      <w:sz w:val="28"/>
      <w:szCs w:val="2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DE13C5"/>
    <w:pPr>
      <w:widowControl w:val="0"/>
      <w:shd w:val="clear" w:color="auto" w:fill="FFFFFF"/>
      <w:spacing w:before="240" w:after="840" w:line="0" w:lineRule="atLeast"/>
      <w:jc w:val="center"/>
    </w:pPr>
    <w:rPr>
      <w:sz w:val="28"/>
      <w:szCs w:val="28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E23694"/>
    <w:pPr>
      <w:spacing w:before="100" w:beforeAutospacing="1" w:after="100" w:afterAutospacing="1"/>
    </w:pPr>
    <w:rPr>
      <w:lang w:eastAsia="ru-RU"/>
    </w:rPr>
  </w:style>
  <w:style w:type="paragraph" w:customStyle="1" w:styleId="msonormalmailrucssattributepostfix">
    <w:name w:val="msonormal_mailru_css_attribute_postfix"/>
    <w:basedOn w:val="a"/>
    <w:rsid w:val="00255FF2"/>
    <w:pPr>
      <w:spacing w:before="100" w:beforeAutospacing="1" w:after="100" w:afterAutospacing="1"/>
    </w:pPr>
    <w:rPr>
      <w:lang w:eastAsia="ru-RU"/>
    </w:rPr>
  </w:style>
  <w:style w:type="paragraph" w:customStyle="1" w:styleId="112">
    <w:name w:val="Знак1 Знак Знак Знак1"/>
    <w:basedOn w:val="a"/>
    <w:rsid w:val="00B5514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181;n=40526;fld=134;dst=100010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9EB29-2E6C-44F5-A66D-87D9B760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1</Pages>
  <Words>4984</Words>
  <Characters>28409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/>
  <LinksUpToDate>false</LinksUpToDate>
  <CharactersWithSpaces>33327</CharactersWithSpaces>
  <SharedDoc>false</SharedDoc>
  <HLinks>
    <vt:vector size="36" baseType="variant">
      <vt:variant>
        <vt:i4>196638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consultantplus://offline/main?base=RLAW181;n=36898;fld=134;dst=100241</vt:lpwstr>
      </vt:variant>
      <vt:variant>
        <vt:lpwstr/>
      </vt:variant>
      <vt:variant>
        <vt:i4>7864441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consultantplus://offline/main?base=LAW;n=102186;fld=134</vt:lpwstr>
      </vt:variant>
      <vt:variant>
        <vt:lpwstr/>
      </vt:variant>
      <vt:variant>
        <vt:i4>7667831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consultantplus://offline/main?base=LAW;n=111169;fld=134</vt:lpwstr>
      </vt:variant>
      <vt:variant>
        <vt:lpwstr/>
      </vt:variant>
      <vt:variant>
        <vt:i4>131089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consultantplus://offline/main?base=RLAW181;n=40526;fld=134;dst=100010</vt:lpwstr>
      </vt:variant>
      <vt:variant>
        <vt:lpwstr/>
      </vt:variant>
      <vt:variant>
        <vt:i4>131089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consultantplus://offline/main?base=RLAW181;n=40526;fld=134;dst=100010</vt:lpwstr>
      </vt:variant>
      <vt:variant>
        <vt:lpwstr/>
      </vt:variant>
      <vt:variant>
        <vt:i4>131089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consultantplus://offline/main?base=RLAW181;n=40526;fld=134;dst=100010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creator>***</dc:creator>
  <cp:lastModifiedBy>Татарская Наталья Юрьевна</cp:lastModifiedBy>
  <cp:revision>120</cp:revision>
  <cp:lastPrinted>2022-12-09T11:30:00Z</cp:lastPrinted>
  <dcterms:created xsi:type="dcterms:W3CDTF">2018-05-23T04:58:00Z</dcterms:created>
  <dcterms:modified xsi:type="dcterms:W3CDTF">2023-12-27T12:00:00Z</dcterms:modified>
</cp:coreProperties>
</file>